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6C0679" w14:paraId="384ED717" w14:textId="77777777" w:rsidTr="009C720F">
        <w:trPr>
          <w:trHeight w:val="440"/>
        </w:trPr>
        <w:tc>
          <w:tcPr>
            <w:tcW w:w="9350" w:type="dxa"/>
            <w:shd w:val="clear" w:color="auto" w:fill="2F5496" w:themeFill="accent1" w:themeFillShade="BF"/>
          </w:tcPr>
          <w:p w14:paraId="2E060732" w14:textId="07697CEC" w:rsidR="006C0679" w:rsidRPr="006C0679" w:rsidRDefault="006C0679" w:rsidP="006C0679">
            <w:pPr>
              <w:jc w:val="center"/>
              <w:rPr>
                <w:color w:val="FFFFFF" w:themeColor="background1"/>
              </w:rPr>
            </w:pPr>
            <w:r w:rsidRPr="006C0679">
              <w:rPr>
                <w:color w:val="FFFFFF" w:themeColor="background1"/>
              </w:rPr>
              <w:t>LETTRE DE COUVERTURE</w:t>
            </w:r>
          </w:p>
        </w:tc>
      </w:tr>
    </w:tbl>
    <w:p w14:paraId="70BBC5A6" w14:textId="77777777" w:rsidR="00C54115" w:rsidRDefault="00C54115"/>
    <w:p w14:paraId="6E9A6A9C" w14:textId="77777777" w:rsidR="00187AA9" w:rsidRDefault="00187AA9" w:rsidP="00F21215">
      <w:pPr>
        <w:jc w:val="center"/>
      </w:pPr>
    </w:p>
    <w:p w14:paraId="34F8E5DF" w14:textId="77777777" w:rsidR="00187AA9" w:rsidRDefault="00187AA9"/>
    <w:p w14:paraId="4B9777F3" w14:textId="77777777" w:rsidR="00187AA9" w:rsidRPr="004F1D19" w:rsidRDefault="00187AA9" w:rsidP="00187AA9">
      <w:pPr>
        <w:pStyle w:val="Default"/>
        <w:ind w:left="720"/>
        <w:jc w:val="center"/>
        <w:rPr>
          <w:sz w:val="22"/>
          <w:szCs w:val="22"/>
          <w:lang w:val="fr-CA"/>
        </w:rPr>
      </w:pPr>
      <w:r w:rsidRPr="004F1D19">
        <w:rPr>
          <w:sz w:val="22"/>
          <w:szCs w:val="22"/>
          <w:lang w:val="fr-CA"/>
        </w:rPr>
        <w:t>Papier en-tête de la firme</w:t>
      </w:r>
      <w:r w:rsidRPr="004F1D19">
        <w:rPr>
          <w:sz w:val="22"/>
          <w:szCs w:val="22"/>
          <w:lang w:val="fr-CA"/>
        </w:rPr>
        <w:br/>
      </w:r>
    </w:p>
    <w:p w14:paraId="0CE17A40" w14:textId="77777777" w:rsidR="00187AA9" w:rsidRPr="00D0225E" w:rsidRDefault="00187AA9" w:rsidP="00187AA9">
      <w:pPr>
        <w:pStyle w:val="Default"/>
        <w:ind w:left="720"/>
        <w:rPr>
          <w:sz w:val="22"/>
          <w:szCs w:val="22"/>
        </w:rPr>
      </w:pPr>
      <w:r w:rsidRPr="00D0225E" w:rsidDel="004665C1">
        <w:rPr>
          <w:sz w:val="22"/>
          <w:szCs w:val="22"/>
        </w:rPr>
        <w:t>&lt;</w:t>
      </w:r>
      <w:proofErr w:type="spellStart"/>
      <w:r w:rsidRPr="00D0225E" w:rsidDel="004665C1">
        <w:rPr>
          <w:sz w:val="22"/>
          <w:szCs w:val="22"/>
        </w:rPr>
        <w:t>Inser</w:t>
      </w:r>
      <w:r>
        <w:rPr>
          <w:sz w:val="22"/>
          <w:szCs w:val="22"/>
        </w:rPr>
        <w:t>er</w:t>
      </w:r>
      <w:proofErr w:type="spellEnd"/>
      <w:r>
        <w:rPr>
          <w:sz w:val="22"/>
          <w:szCs w:val="22"/>
        </w:rPr>
        <w:t xml:space="preserve"> </w:t>
      </w:r>
      <w:r w:rsidRPr="00D0225E" w:rsidDel="004665C1">
        <w:rPr>
          <w:sz w:val="22"/>
          <w:szCs w:val="22"/>
        </w:rPr>
        <w:t xml:space="preserve">date&gt; </w:t>
      </w:r>
    </w:p>
    <w:p w14:paraId="411B9BFA" w14:textId="77777777" w:rsidR="00187AA9" w:rsidRPr="00D0225E" w:rsidRDefault="00187AA9" w:rsidP="00187AA9">
      <w:pPr>
        <w:pStyle w:val="Default"/>
        <w:ind w:left="720"/>
        <w:rPr>
          <w:sz w:val="22"/>
          <w:szCs w:val="22"/>
        </w:rPr>
      </w:pPr>
      <w:r w:rsidRPr="00D0225E">
        <w:rPr>
          <w:sz w:val="22"/>
          <w:szCs w:val="22"/>
        </w:rPr>
        <w:br/>
      </w:r>
    </w:p>
    <w:p w14:paraId="5B3B9E89" w14:textId="3188C49D" w:rsidR="00187AA9" w:rsidRPr="004F1D19" w:rsidRDefault="00187AA9" w:rsidP="00187AA9">
      <w:pPr>
        <w:rPr>
          <w:rFonts w:ascii="Times New Roman" w:hAnsi="Times New Roman" w:cs="Times New Roman"/>
          <w:lang w:val="en-US"/>
        </w:rPr>
      </w:pPr>
      <w:bookmarkStart w:id="0" w:name="_Hlk23675091"/>
      <w:r w:rsidRPr="004F1D19">
        <w:rPr>
          <w:rFonts w:ascii="Times New Roman" w:hAnsi="Times New Roman" w:cs="Times New Roman"/>
          <w:lang w:val="en-US"/>
        </w:rPr>
        <w:t xml:space="preserve">A: </w:t>
      </w:r>
      <w:r w:rsidRPr="004F1D19">
        <w:rPr>
          <w:rFonts w:ascii="Times New Roman" w:hAnsi="Times New Roman" w:cs="Times New Roman"/>
          <w:lang w:val="en-US"/>
        </w:rPr>
        <w:tab/>
      </w:r>
      <w:proofErr w:type="spellStart"/>
      <w:r w:rsidRPr="004F1D19">
        <w:rPr>
          <w:rFonts w:ascii="Times New Roman" w:hAnsi="Times New Roman" w:cs="Times New Roman"/>
          <w:lang w:val="en-US"/>
        </w:rPr>
        <w:t>Projet</w:t>
      </w:r>
      <w:proofErr w:type="spellEnd"/>
      <w:r w:rsidRPr="004F1D19">
        <w:rPr>
          <w:rFonts w:ascii="Times New Roman" w:hAnsi="Times New Roman" w:cs="Times New Roman"/>
          <w:lang w:val="en-US"/>
        </w:rPr>
        <w:t xml:space="preserve"> USAID Water and Sanitation.</w:t>
      </w:r>
    </w:p>
    <w:p w14:paraId="193DCA02" w14:textId="77777777" w:rsidR="00187AA9" w:rsidRPr="00D0225E" w:rsidRDefault="00187AA9" w:rsidP="00187AA9">
      <w:pPr>
        <w:rPr>
          <w:rFonts w:ascii="Times New Roman" w:hAnsi="Times New Roman" w:cs="Times New Roman"/>
        </w:rPr>
      </w:pPr>
      <w:r w:rsidRPr="004F1D19">
        <w:rPr>
          <w:rFonts w:ascii="Times New Roman" w:hAnsi="Times New Roman" w:cs="Times New Roman"/>
          <w:lang w:val="en-US"/>
        </w:rPr>
        <w:tab/>
      </w:r>
      <w:r>
        <w:rPr>
          <w:rFonts w:ascii="Times New Roman" w:hAnsi="Times New Roman" w:cs="Times New Roman"/>
        </w:rPr>
        <w:t xml:space="preserve">GN Plaza, # 48 rue Metellus, </w:t>
      </w:r>
      <w:proofErr w:type="spellStart"/>
      <w:r>
        <w:rPr>
          <w:rFonts w:ascii="Times New Roman" w:hAnsi="Times New Roman" w:cs="Times New Roman"/>
        </w:rPr>
        <w:t>Petion</w:t>
      </w:r>
      <w:proofErr w:type="spellEnd"/>
      <w:r>
        <w:rPr>
          <w:rFonts w:ascii="Times New Roman" w:hAnsi="Times New Roman" w:cs="Times New Roman"/>
        </w:rPr>
        <w:t>-Ville-Haiti</w:t>
      </w:r>
      <w:r w:rsidRPr="00D0225E">
        <w:rPr>
          <w:rFonts w:ascii="Times New Roman" w:hAnsi="Times New Roman" w:cs="Times New Roman"/>
        </w:rPr>
        <w:t xml:space="preserve"> </w:t>
      </w:r>
    </w:p>
    <w:bookmarkEnd w:id="0"/>
    <w:p w14:paraId="727B7934" w14:textId="77777777" w:rsidR="00187AA9" w:rsidRPr="004F1D19" w:rsidRDefault="00187AA9" w:rsidP="00187AA9">
      <w:pPr>
        <w:pStyle w:val="Default"/>
        <w:ind w:left="1440" w:firstLine="720"/>
        <w:rPr>
          <w:sz w:val="22"/>
          <w:szCs w:val="22"/>
          <w:lang w:val="fr-CA"/>
        </w:rPr>
      </w:pPr>
      <w:r w:rsidRPr="004F1D19">
        <w:rPr>
          <w:sz w:val="22"/>
          <w:szCs w:val="22"/>
          <w:lang w:val="fr-CA"/>
        </w:rPr>
        <w:t xml:space="preserve"> </w:t>
      </w:r>
    </w:p>
    <w:p w14:paraId="05E5AEDD" w14:textId="77777777" w:rsidR="00187AA9" w:rsidRPr="004F1D19" w:rsidRDefault="00187AA9" w:rsidP="00187AA9">
      <w:pPr>
        <w:pStyle w:val="Default"/>
        <w:rPr>
          <w:sz w:val="22"/>
          <w:szCs w:val="22"/>
          <w:lang w:val="fr-CA"/>
        </w:rPr>
      </w:pPr>
    </w:p>
    <w:p w14:paraId="57720836" w14:textId="145EEC26" w:rsidR="00187AA9" w:rsidRPr="004F1D19" w:rsidRDefault="00187AA9" w:rsidP="00187AA9">
      <w:pPr>
        <w:pStyle w:val="Default"/>
        <w:ind w:right="720"/>
        <w:rPr>
          <w:sz w:val="22"/>
          <w:szCs w:val="22"/>
          <w:lang w:val="fr-CA"/>
        </w:rPr>
      </w:pPr>
      <w:r w:rsidRPr="004F1D19">
        <w:rPr>
          <w:sz w:val="22"/>
          <w:szCs w:val="22"/>
          <w:lang w:val="fr-CA"/>
        </w:rPr>
        <w:t xml:space="preserve">Nous </w:t>
      </w:r>
      <w:proofErr w:type="spellStart"/>
      <w:r w:rsidRPr="004F1D19">
        <w:rPr>
          <w:sz w:val="22"/>
          <w:szCs w:val="22"/>
          <w:lang w:val="fr-CA"/>
        </w:rPr>
        <w:t>sousign</w:t>
      </w:r>
      <w:r w:rsidR="00214E2C">
        <w:rPr>
          <w:sz w:val="22"/>
          <w:szCs w:val="22"/>
          <w:lang w:val="fr-CA"/>
        </w:rPr>
        <w:t>és</w:t>
      </w:r>
      <w:proofErr w:type="spellEnd"/>
      <w:r w:rsidR="00214E2C">
        <w:rPr>
          <w:sz w:val="22"/>
          <w:szCs w:val="22"/>
          <w:lang w:val="fr-CA"/>
        </w:rPr>
        <w:t>, soumettons notre offre en ré</w:t>
      </w:r>
      <w:r w:rsidRPr="004F1D19">
        <w:rPr>
          <w:sz w:val="22"/>
          <w:szCs w:val="22"/>
          <w:lang w:val="fr-CA"/>
        </w:rPr>
        <w:t xml:space="preserve">ponse à l’Appel d’Offre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00132B">
        <w:rPr>
          <w:b/>
          <w:bCs/>
          <w:sz w:val="22"/>
          <w:szCs w:val="22"/>
          <w:lang w:val="fr-CA"/>
        </w:rPr>
        <w:t>1</w:t>
      </w:r>
      <w:r w:rsidR="00CC5590">
        <w:rPr>
          <w:b/>
          <w:bCs/>
          <w:sz w:val="22"/>
          <w:szCs w:val="22"/>
          <w:lang w:val="fr-CA"/>
        </w:rPr>
        <w:t>7</w:t>
      </w:r>
      <w:r w:rsidRPr="004F1D19">
        <w:rPr>
          <w:rStyle w:val="PlaceholderText"/>
          <w:sz w:val="22"/>
          <w:szCs w:val="22"/>
          <w:lang w:val="fr-CA"/>
        </w:rPr>
        <w:t>.</w:t>
      </w:r>
      <w:r w:rsidRPr="004F1D19">
        <w:rPr>
          <w:b/>
          <w:bCs/>
          <w:sz w:val="22"/>
          <w:szCs w:val="22"/>
          <w:lang w:val="fr-CA"/>
        </w:rPr>
        <w:t xml:space="preserve"> </w:t>
      </w:r>
      <w:proofErr w:type="gramStart"/>
      <w:r w:rsidRPr="004F1D19">
        <w:rPr>
          <w:sz w:val="22"/>
          <w:szCs w:val="22"/>
          <w:lang w:val="fr-CA"/>
        </w:rPr>
        <w:t>publié</w:t>
      </w:r>
      <w:proofErr w:type="gramEnd"/>
      <w:r w:rsidRPr="004F1D19">
        <w:rPr>
          <w:sz w:val="22"/>
          <w:szCs w:val="22"/>
          <w:lang w:val="fr-CA"/>
        </w:rPr>
        <w:t xml:space="preserve"> le (</w:t>
      </w:r>
      <w:r w:rsidRPr="004F1D19">
        <w:rPr>
          <w:sz w:val="22"/>
          <w:szCs w:val="22"/>
          <w:highlight w:val="yellow"/>
          <w:lang w:val="fr-CA"/>
        </w:rPr>
        <w:t>Insérer date de publication ici)</w:t>
      </w:r>
      <w:r w:rsidRPr="004F1D19">
        <w:rPr>
          <w:sz w:val="22"/>
          <w:szCs w:val="22"/>
          <w:lang w:val="fr-CA"/>
        </w:rPr>
        <w:t xml:space="preserve">. </w:t>
      </w:r>
      <w:r w:rsidR="009C720F" w:rsidRPr="004F1D19">
        <w:rPr>
          <w:sz w:val="22"/>
          <w:szCs w:val="22"/>
          <w:lang w:val="fr-CA"/>
        </w:rPr>
        <w:t>Notre offre est de:</w:t>
      </w:r>
      <w:r w:rsidRPr="004F1D19">
        <w:rPr>
          <w:sz w:val="22"/>
          <w:szCs w:val="22"/>
          <w:lang w:val="fr-CA"/>
        </w:rPr>
        <w:t xml:space="preserve"> (</w:t>
      </w:r>
      <w:r w:rsidRPr="004F1D19">
        <w:rPr>
          <w:i/>
          <w:sz w:val="22"/>
          <w:szCs w:val="22"/>
          <w:lang w:val="fr-CA"/>
        </w:rPr>
        <w:t>Montant</w:t>
      </w:r>
      <w:r w:rsidRPr="004F1D19">
        <w:rPr>
          <w:sz w:val="22"/>
          <w:szCs w:val="22"/>
          <w:lang w:val="fr-CA"/>
        </w:rPr>
        <w:t xml:space="preserve"> </w:t>
      </w:r>
      <w:r w:rsidRPr="004F1D19">
        <w:rPr>
          <w:i/>
          <w:sz w:val="22"/>
          <w:szCs w:val="22"/>
          <w:lang w:val="fr-CA"/>
        </w:rPr>
        <w:t>en chiffre et en lettre)</w:t>
      </w:r>
      <w:r w:rsidRPr="004F1D19">
        <w:rPr>
          <w:sz w:val="22"/>
          <w:szCs w:val="22"/>
          <w:lang w:val="fr-CA"/>
        </w:rPr>
        <w:t xml:space="preserve">. </w:t>
      </w:r>
    </w:p>
    <w:p w14:paraId="4CB1D4BC" w14:textId="77777777" w:rsidR="00187AA9" w:rsidRPr="004F1D19" w:rsidRDefault="00187AA9" w:rsidP="00187AA9">
      <w:pPr>
        <w:pStyle w:val="Default"/>
        <w:ind w:left="720"/>
        <w:rPr>
          <w:sz w:val="22"/>
          <w:szCs w:val="22"/>
          <w:lang w:val="fr-CA"/>
        </w:rPr>
      </w:pPr>
    </w:p>
    <w:p w14:paraId="5D3B1752" w14:textId="77777777" w:rsidR="00187AA9" w:rsidRPr="004F1D19" w:rsidRDefault="00187AA9" w:rsidP="00187AA9">
      <w:pPr>
        <w:pStyle w:val="Default"/>
        <w:rPr>
          <w:sz w:val="22"/>
          <w:szCs w:val="22"/>
          <w:lang w:val="fr-CA"/>
        </w:rPr>
      </w:pPr>
      <w:r w:rsidRPr="004F1D19">
        <w:rPr>
          <w:sz w:val="22"/>
          <w:szCs w:val="22"/>
          <w:lang w:val="fr-CA"/>
        </w:rPr>
        <w:t xml:space="preserve">Nous certifions la </w:t>
      </w:r>
      <w:proofErr w:type="spellStart"/>
      <w:r w:rsidRPr="004F1D19">
        <w:rPr>
          <w:sz w:val="22"/>
          <w:szCs w:val="22"/>
          <w:lang w:val="fr-CA"/>
        </w:rPr>
        <w:t>valité</w:t>
      </w:r>
      <w:proofErr w:type="spellEnd"/>
      <w:r w:rsidRPr="004F1D19">
        <w:rPr>
          <w:sz w:val="22"/>
          <w:szCs w:val="22"/>
          <w:lang w:val="fr-CA"/>
        </w:rPr>
        <w:t xml:space="preserve"> de </w:t>
      </w:r>
      <w:r w:rsidRPr="004F1D19">
        <w:rPr>
          <w:rStyle w:val="PlaceholderText"/>
          <w:b/>
          <w:sz w:val="22"/>
          <w:szCs w:val="22"/>
          <w:lang w:val="fr-CA"/>
        </w:rPr>
        <w:t>90</w:t>
      </w:r>
      <w:r w:rsidRPr="004F1D19">
        <w:rPr>
          <w:b/>
          <w:sz w:val="22"/>
          <w:szCs w:val="22"/>
          <w:lang w:val="fr-CA"/>
        </w:rPr>
        <w:t xml:space="preserve"> jours</w:t>
      </w:r>
      <w:r w:rsidRPr="004F1D19">
        <w:rPr>
          <w:sz w:val="22"/>
          <w:szCs w:val="22"/>
          <w:lang w:val="fr-CA"/>
        </w:rPr>
        <w:t xml:space="preserve"> pour les prix proposés dans le bordereau de prix. Notre proposition engage notre responsabilité </w:t>
      </w:r>
      <w:proofErr w:type="spellStart"/>
      <w:r w:rsidRPr="004F1D19">
        <w:rPr>
          <w:sz w:val="22"/>
          <w:szCs w:val="22"/>
          <w:lang w:val="fr-CA"/>
        </w:rPr>
        <w:t>juqu’à</w:t>
      </w:r>
      <w:proofErr w:type="spellEnd"/>
      <w:r w:rsidRPr="004F1D19">
        <w:rPr>
          <w:sz w:val="22"/>
          <w:szCs w:val="22"/>
          <w:lang w:val="fr-CA"/>
        </w:rPr>
        <w:t xml:space="preserve"> toute éventuelle modification résultant de toute discussion.</w:t>
      </w:r>
    </w:p>
    <w:p w14:paraId="3EFA9BA0" w14:textId="77777777" w:rsidR="00187AA9" w:rsidRPr="004F1D19" w:rsidRDefault="00187AA9" w:rsidP="00187AA9">
      <w:pPr>
        <w:pStyle w:val="Default"/>
        <w:ind w:left="720"/>
        <w:rPr>
          <w:sz w:val="22"/>
          <w:szCs w:val="22"/>
          <w:lang w:val="fr-CA"/>
        </w:rPr>
      </w:pPr>
    </w:p>
    <w:p w14:paraId="2F31261D" w14:textId="5239FC52" w:rsidR="00187AA9" w:rsidRPr="004F1D19" w:rsidRDefault="00187AA9" w:rsidP="00187AA9">
      <w:pPr>
        <w:pStyle w:val="Default"/>
        <w:rPr>
          <w:sz w:val="22"/>
          <w:szCs w:val="22"/>
          <w:lang w:val="fr-CA"/>
        </w:rPr>
      </w:pPr>
      <w:r w:rsidRPr="004F1D19">
        <w:rPr>
          <w:sz w:val="22"/>
          <w:szCs w:val="22"/>
          <w:lang w:val="fr-CA"/>
        </w:rPr>
        <w:t>Nous certifions avoir reçu les modif</w:t>
      </w:r>
      <w:r w:rsidR="00704973" w:rsidRPr="004F1D19">
        <w:rPr>
          <w:sz w:val="22"/>
          <w:szCs w:val="22"/>
          <w:lang w:val="fr-CA"/>
        </w:rPr>
        <w:t>ications suivantes à l’Appel d’O</w:t>
      </w:r>
      <w:r w:rsidRPr="004F1D19">
        <w:rPr>
          <w:sz w:val="22"/>
          <w:szCs w:val="22"/>
          <w:lang w:val="fr-CA"/>
        </w:rPr>
        <w:t xml:space="preserve">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00132B">
        <w:rPr>
          <w:b/>
          <w:bCs/>
          <w:sz w:val="22"/>
          <w:szCs w:val="22"/>
          <w:lang w:val="fr-CA"/>
        </w:rPr>
        <w:t>1</w:t>
      </w:r>
      <w:r w:rsidR="00CC5590">
        <w:rPr>
          <w:b/>
          <w:bCs/>
          <w:sz w:val="22"/>
          <w:szCs w:val="22"/>
          <w:lang w:val="fr-CA"/>
        </w:rPr>
        <w:t>7</w:t>
      </w:r>
      <w:r w:rsidRPr="004F1D19">
        <w:rPr>
          <w:sz w:val="22"/>
          <w:szCs w:val="22"/>
          <w:lang w:val="fr-CA"/>
        </w:rPr>
        <w:t>:</w:t>
      </w:r>
    </w:p>
    <w:p w14:paraId="0B8FE9F9" w14:textId="77777777" w:rsidR="00187AA9" w:rsidRPr="004F1D19" w:rsidRDefault="00187AA9" w:rsidP="00187AA9">
      <w:pPr>
        <w:pStyle w:val="Default"/>
        <w:rPr>
          <w:sz w:val="22"/>
          <w:szCs w:val="22"/>
          <w:lang w:val="fr-CA"/>
        </w:rPr>
      </w:pPr>
    </w:p>
    <w:p w14:paraId="2B0FBB38" w14:textId="77777777" w:rsidR="00187AA9" w:rsidRPr="004F1D19" w:rsidRDefault="00187AA9" w:rsidP="00187AA9">
      <w:pPr>
        <w:pStyle w:val="Default"/>
        <w:rPr>
          <w:sz w:val="22"/>
          <w:szCs w:val="22"/>
          <w:lang w:val="fr-CA"/>
        </w:rPr>
      </w:pPr>
      <w:r w:rsidRPr="004F1D19">
        <w:rPr>
          <w:sz w:val="22"/>
          <w:szCs w:val="22"/>
          <w:lang w:val="fr-CA"/>
        </w:rPr>
        <w:t>(</w:t>
      </w:r>
      <w:r w:rsidRPr="004F1D19">
        <w:rPr>
          <w:i/>
          <w:sz w:val="22"/>
          <w:szCs w:val="22"/>
          <w:highlight w:val="yellow"/>
          <w:lang w:val="fr-CA"/>
        </w:rPr>
        <w:t>Compléter ce tableau s’il y a eu modification à l’Appel d’Offre</w:t>
      </w:r>
      <w:r w:rsidRPr="004F1D19">
        <w:rPr>
          <w:sz w:val="22"/>
          <w:szCs w:val="22"/>
          <w:lang w:val="fr-CA"/>
        </w:rPr>
        <w:t>)</w:t>
      </w:r>
    </w:p>
    <w:tbl>
      <w:tblPr>
        <w:tblStyle w:val="TableGrid"/>
        <w:tblW w:w="0" w:type="auto"/>
        <w:tblLook w:val="04A0" w:firstRow="1" w:lastRow="0" w:firstColumn="1" w:lastColumn="0" w:noHBand="0" w:noVBand="1"/>
      </w:tblPr>
      <w:tblGrid>
        <w:gridCol w:w="2337"/>
        <w:gridCol w:w="2337"/>
        <w:gridCol w:w="3601"/>
      </w:tblGrid>
      <w:tr w:rsidR="00187AA9" w14:paraId="63C2A8DA" w14:textId="77777777" w:rsidTr="00187AA9">
        <w:tc>
          <w:tcPr>
            <w:tcW w:w="2337" w:type="dxa"/>
          </w:tcPr>
          <w:p w14:paraId="158E0AF2" w14:textId="77777777" w:rsidR="00187AA9" w:rsidRDefault="00187AA9" w:rsidP="00C54115">
            <w:pPr>
              <w:pStyle w:val="Default"/>
              <w:rPr>
                <w:sz w:val="22"/>
                <w:szCs w:val="22"/>
              </w:rPr>
            </w:pPr>
            <w:r>
              <w:rPr>
                <w:sz w:val="22"/>
                <w:szCs w:val="22"/>
              </w:rPr>
              <w:t>Modification #</w:t>
            </w:r>
          </w:p>
        </w:tc>
        <w:tc>
          <w:tcPr>
            <w:tcW w:w="2337" w:type="dxa"/>
          </w:tcPr>
          <w:p w14:paraId="054690DA" w14:textId="77777777" w:rsidR="00187AA9" w:rsidRDefault="00187AA9" w:rsidP="00C54115">
            <w:pPr>
              <w:pStyle w:val="Default"/>
              <w:rPr>
                <w:sz w:val="22"/>
                <w:szCs w:val="22"/>
              </w:rPr>
            </w:pPr>
            <w:r>
              <w:rPr>
                <w:sz w:val="22"/>
                <w:szCs w:val="22"/>
              </w:rPr>
              <w:t xml:space="preserve">Date </w:t>
            </w:r>
          </w:p>
        </w:tc>
        <w:tc>
          <w:tcPr>
            <w:tcW w:w="3601" w:type="dxa"/>
          </w:tcPr>
          <w:p w14:paraId="7F2FB1BD" w14:textId="77777777" w:rsidR="00187AA9" w:rsidRDefault="00187AA9" w:rsidP="00C54115">
            <w:pPr>
              <w:pStyle w:val="Default"/>
              <w:rPr>
                <w:sz w:val="22"/>
                <w:szCs w:val="22"/>
              </w:rPr>
            </w:pPr>
            <w:proofErr w:type="spellStart"/>
            <w:r>
              <w:rPr>
                <w:sz w:val="22"/>
                <w:szCs w:val="22"/>
              </w:rPr>
              <w:t>Objet</w:t>
            </w:r>
            <w:proofErr w:type="spellEnd"/>
          </w:p>
        </w:tc>
      </w:tr>
      <w:tr w:rsidR="00187AA9" w14:paraId="215C019C" w14:textId="77777777" w:rsidTr="00187AA9">
        <w:tc>
          <w:tcPr>
            <w:tcW w:w="2337" w:type="dxa"/>
          </w:tcPr>
          <w:p w14:paraId="3DD4A383" w14:textId="77777777" w:rsidR="00187AA9" w:rsidRDefault="00187AA9" w:rsidP="00C54115">
            <w:pPr>
              <w:pStyle w:val="Default"/>
              <w:rPr>
                <w:sz w:val="22"/>
                <w:szCs w:val="22"/>
              </w:rPr>
            </w:pPr>
          </w:p>
        </w:tc>
        <w:tc>
          <w:tcPr>
            <w:tcW w:w="2337" w:type="dxa"/>
          </w:tcPr>
          <w:p w14:paraId="2191BD25" w14:textId="77777777" w:rsidR="00187AA9" w:rsidRDefault="00187AA9" w:rsidP="00C54115">
            <w:pPr>
              <w:pStyle w:val="Default"/>
              <w:rPr>
                <w:sz w:val="22"/>
                <w:szCs w:val="22"/>
              </w:rPr>
            </w:pPr>
          </w:p>
        </w:tc>
        <w:tc>
          <w:tcPr>
            <w:tcW w:w="3601" w:type="dxa"/>
          </w:tcPr>
          <w:p w14:paraId="6F120523" w14:textId="77777777" w:rsidR="00187AA9" w:rsidRDefault="00187AA9" w:rsidP="00C54115">
            <w:pPr>
              <w:pStyle w:val="Default"/>
              <w:rPr>
                <w:sz w:val="22"/>
                <w:szCs w:val="22"/>
              </w:rPr>
            </w:pPr>
          </w:p>
        </w:tc>
      </w:tr>
      <w:tr w:rsidR="00187AA9" w14:paraId="6FC42B13" w14:textId="77777777" w:rsidTr="00187AA9">
        <w:tc>
          <w:tcPr>
            <w:tcW w:w="2337" w:type="dxa"/>
          </w:tcPr>
          <w:p w14:paraId="61B674BE" w14:textId="77777777" w:rsidR="00187AA9" w:rsidRDefault="00187AA9" w:rsidP="00C54115">
            <w:pPr>
              <w:pStyle w:val="Default"/>
              <w:rPr>
                <w:sz w:val="22"/>
                <w:szCs w:val="22"/>
              </w:rPr>
            </w:pPr>
          </w:p>
        </w:tc>
        <w:tc>
          <w:tcPr>
            <w:tcW w:w="2337" w:type="dxa"/>
          </w:tcPr>
          <w:p w14:paraId="2FA98A45" w14:textId="77777777" w:rsidR="00187AA9" w:rsidRDefault="00187AA9" w:rsidP="00C54115">
            <w:pPr>
              <w:pStyle w:val="Default"/>
              <w:rPr>
                <w:sz w:val="22"/>
                <w:szCs w:val="22"/>
              </w:rPr>
            </w:pPr>
          </w:p>
        </w:tc>
        <w:tc>
          <w:tcPr>
            <w:tcW w:w="3601" w:type="dxa"/>
          </w:tcPr>
          <w:p w14:paraId="162A4C77" w14:textId="77777777" w:rsidR="00187AA9" w:rsidRDefault="00187AA9" w:rsidP="00C54115">
            <w:pPr>
              <w:pStyle w:val="Default"/>
              <w:rPr>
                <w:sz w:val="22"/>
                <w:szCs w:val="22"/>
              </w:rPr>
            </w:pPr>
          </w:p>
        </w:tc>
      </w:tr>
      <w:tr w:rsidR="00187AA9" w14:paraId="550905DF" w14:textId="77777777" w:rsidTr="00187AA9">
        <w:tc>
          <w:tcPr>
            <w:tcW w:w="2337" w:type="dxa"/>
          </w:tcPr>
          <w:p w14:paraId="53B55A6F" w14:textId="77777777" w:rsidR="00187AA9" w:rsidRDefault="00187AA9" w:rsidP="00C54115">
            <w:pPr>
              <w:pStyle w:val="Default"/>
              <w:rPr>
                <w:sz w:val="22"/>
                <w:szCs w:val="22"/>
              </w:rPr>
            </w:pPr>
          </w:p>
        </w:tc>
        <w:tc>
          <w:tcPr>
            <w:tcW w:w="2337" w:type="dxa"/>
          </w:tcPr>
          <w:p w14:paraId="6F5B28C4" w14:textId="77777777" w:rsidR="00187AA9" w:rsidRDefault="00187AA9" w:rsidP="00C54115">
            <w:pPr>
              <w:pStyle w:val="Default"/>
              <w:rPr>
                <w:sz w:val="22"/>
                <w:szCs w:val="22"/>
              </w:rPr>
            </w:pPr>
          </w:p>
        </w:tc>
        <w:tc>
          <w:tcPr>
            <w:tcW w:w="3601" w:type="dxa"/>
          </w:tcPr>
          <w:p w14:paraId="1737DC3E" w14:textId="77777777" w:rsidR="00187AA9" w:rsidRDefault="00187AA9" w:rsidP="00C54115">
            <w:pPr>
              <w:pStyle w:val="Default"/>
              <w:rPr>
                <w:sz w:val="22"/>
                <w:szCs w:val="22"/>
              </w:rPr>
            </w:pPr>
          </w:p>
        </w:tc>
      </w:tr>
    </w:tbl>
    <w:p w14:paraId="56332390" w14:textId="77777777" w:rsidR="00187AA9" w:rsidRDefault="00187AA9" w:rsidP="00187AA9">
      <w:pPr>
        <w:pStyle w:val="Default"/>
        <w:rPr>
          <w:sz w:val="22"/>
          <w:szCs w:val="22"/>
        </w:rPr>
      </w:pPr>
    </w:p>
    <w:p w14:paraId="02E82634" w14:textId="77777777" w:rsidR="00187AA9" w:rsidRPr="004F1D19" w:rsidRDefault="00187AA9" w:rsidP="00187AA9">
      <w:pPr>
        <w:pStyle w:val="Default"/>
        <w:rPr>
          <w:sz w:val="22"/>
          <w:szCs w:val="22"/>
          <w:lang w:val="fr-CA"/>
        </w:rPr>
      </w:pPr>
      <w:r w:rsidRPr="004F1D19">
        <w:rPr>
          <w:sz w:val="22"/>
          <w:szCs w:val="22"/>
          <w:lang w:val="fr-CA"/>
        </w:rPr>
        <w:t xml:space="preserve">Nous comprenons que DAI n’est pas obligé d’accepter les propositions qu’elle reçoit. </w:t>
      </w:r>
    </w:p>
    <w:p w14:paraId="1F0E5908" w14:textId="77777777" w:rsidR="00187AA9" w:rsidRPr="004F1D19" w:rsidRDefault="00187AA9" w:rsidP="00187AA9">
      <w:pPr>
        <w:pStyle w:val="Default"/>
        <w:rPr>
          <w:sz w:val="22"/>
          <w:szCs w:val="22"/>
          <w:lang w:val="fr-CA"/>
        </w:rPr>
      </w:pPr>
    </w:p>
    <w:p w14:paraId="047A4DF8" w14:textId="77777777" w:rsidR="00187AA9" w:rsidRPr="004F1D19" w:rsidRDefault="00187AA9" w:rsidP="00187AA9">
      <w:pPr>
        <w:pStyle w:val="Default"/>
        <w:rPr>
          <w:sz w:val="22"/>
          <w:szCs w:val="22"/>
          <w:lang w:val="fr-CA"/>
        </w:rPr>
      </w:pPr>
    </w:p>
    <w:p w14:paraId="630DE734" w14:textId="77777777" w:rsidR="00187AA9" w:rsidRPr="004F1D19" w:rsidRDefault="00187AA9" w:rsidP="00187AA9">
      <w:pPr>
        <w:pStyle w:val="Default"/>
        <w:rPr>
          <w:sz w:val="22"/>
          <w:szCs w:val="22"/>
          <w:lang w:val="fr-CA"/>
        </w:rPr>
      </w:pPr>
      <w:r w:rsidRPr="004F1D19">
        <w:rPr>
          <w:sz w:val="22"/>
          <w:szCs w:val="22"/>
          <w:lang w:val="fr-CA"/>
        </w:rPr>
        <w:t xml:space="preserve">Signataire autorisé </w:t>
      </w:r>
    </w:p>
    <w:p w14:paraId="276B9401" w14:textId="77777777" w:rsidR="00187AA9" w:rsidRPr="004F1D19" w:rsidRDefault="00187AA9" w:rsidP="00187AA9">
      <w:pPr>
        <w:pStyle w:val="Default"/>
        <w:rPr>
          <w:sz w:val="22"/>
          <w:szCs w:val="22"/>
          <w:lang w:val="fr-CA"/>
        </w:rPr>
      </w:pPr>
      <w:r w:rsidRPr="004F1D19">
        <w:rPr>
          <w:sz w:val="22"/>
          <w:szCs w:val="22"/>
          <w:lang w:val="fr-CA"/>
        </w:rPr>
        <w:t>Nom et Titre du signataire:</w:t>
      </w:r>
    </w:p>
    <w:p w14:paraId="6519A33B" w14:textId="77777777" w:rsidR="00187AA9" w:rsidRPr="004F1D19" w:rsidRDefault="00187AA9" w:rsidP="00187AA9">
      <w:pPr>
        <w:pStyle w:val="Default"/>
        <w:rPr>
          <w:sz w:val="22"/>
          <w:szCs w:val="22"/>
          <w:lang w:val="fr-CA"/>
        </w:rPr>
      </w:pPr>
      <w:r w:rsidRPr="004F1D19">
        <w:rPr>
          <w:sz w:val="22"/>
          <w:szCs w:val="22"/>
          <w:lang w:val="fr-CA"/>
        </w:rPr>
        <w:t xml:space="preserve">Nom de la Firme: </w:t>
      </w:r>
    </w:p>
    <w:p w14:paraId="23980978" w14:textId="77777777" w:rsidR="00187AA9" w:rsidRPr="004F1D19" w:rsidRDefault="00187AA9" w:rsidP="00187AA9">
      <w:pPr>
        <w:pStyle w:val="Default"/>
        <w:rPr>
          <w:sz w:val="22"/>
          <w:szCs w:val="22"/>
          <w:lang w:val="fr-CA"/>
        </w:rPr>
      </w:pPr>
      <w:r w:rsidRPr="004F1D19">
        <w:rPr>
          <w:sz w:val="22"/>
          <w:szCs w:val="22"/>
          <w:lang w:val="fr-CA"/>
        </w:rPr>
        <w:t xml:space="preserve">Adresse: </w:t>
      </w:r>
    </w:p>
    <w:p w14:paraId="1AAFFDD0" w14:textId="77777777" w:rsidR="00187AA9" w:rsidRPr="00073456" w:rsidRDefault="00187AA9" w:rsidP="00187AA9">
      <w:pPr>
        <w:pStyle w:val="Default"/>
        <w:rPr>
          <w:sz w:val="22"/>
          <w:szCs w:val="22"/>
          <w:lang w:val="fr-FR"/>
        </w:rPr>
      </w:pPr>
      <w:proofErr w:type="spellStart"/>
      <w:proofErr w:type="gramStart"/>
      <w:r w:rsidRPr="00073456">
        <w:rPr>
          <w:sz w:val="22"/>
          <w:szCs w:val="22"/>
          <w:lang w:val="fr-FR"/>
        </w:rPr>
        <w:t>Telephone</w:t>
      </w:r>
      <w:proofErr w:type="spellEnd"/>
      <w:r w:rsidRPr="00073456">
        <w:rPr>
          <w:sz w:val="22"/>
          <w:szCs w:val="22"/>
          <w:lang w:val="fr-FR"/>
        </w:rPr>
        <w:t>:</w:t>
      </w:r>
      <w:proofErr w:type="gramEnd"/>
      <w:r w:rsidRPr="00073456">
        <w:rPr>
          <w:sz w:val="22"/>
          <w:szCs w:val="22"/>
          <w:lang w:val="fr-FR"/>
        </w:rPr>
        <w:t xml:space="preserve"> </w:t>
      </w:r>
    </w:p>
    <w:p w14:paraId="6CA8D765" w14:textId="77777777" w:rsidR="00187AA9" w:rsidRPr="00073456" w:rsidRDefault="00187AA9" w:rsidP="00187AA9">
      <w:pPr>
        <w:pStyle w:val="Default"/>
        <w:rPr>
          <w:sz w:val="22"/>
          <w:szCs w:val="22"/>
          <w:lang w:val="fr-FR"/>
        </w:rPr>
      </w:pPr>
      <w:proofErr w:type="gramStart"/>
      <w:r w:rsidRPr="00073456">
        <w:rPr>
          <w:sz w:val="22"/>
          <w:szCs w:val="22"/>
          <w:lang w:val="fr-FR"/>
        </w:rPr>
        <w:t>Email:</w:t>
      </w:r>
      <w:proofErr w:type="gramEnd"/>
    </w:p>
    <w:p w14:paraId="245C3ECB" w14:textId="77777777" w:rsidR="00187AA9" w:rsidRPr="00D0225E" w:rsidRDefault="00187AA9" w:rsidP="00187AA9">
      <w:pPr>
        <w:rPr>
          <w:rFonts w:ascii="Times New Roman" w:hAnsi="Times New Roman" w:cs="Times New Roman"/>
        </w:rPr>
      </w:pPr>
    </w:p>
    <w:p w14:paraId="01E1CA64" w14:textId="77777777" w:rsidR="00187AA9" w:rsidRPr="00D0225E" w:rsidRDefault="00187AA9" w:rsidP="00187AA9">
      <w:pPr>
        <w:rPr>
          <w:rFonts w:ascii="Times New Roman" w:hAnsi="Times New Roman" w:cs="Times New Roman"/>
        </w:rPr>
      </w:pPr>
      <w:r>
        <w:rPr>
          <w:rFonts w:ascii="Times New Roman" w:hAnsi="Times New Roman" w:cs="Times New Roman"/>
        </w:rPr>
        <w:t xml:space="preserve">Cachet/Sceau de la </w:t>
      </w:r>
      <w:proofErr w:type="gramStart"/>
      <w:r>
        <w:rPr>
          <w:rFonts w:ascii="Times New Roman" w:hAnsi="Times New Roman" w:cs="Times New Roman"/>
        </w:rPr>
        <w:t>Firme</w:t>
      </w:r>
      <w:r w:rsidRPr="00D0225E">
        <w:rPr>
          <w:rFonts w:ascii="Times New Roman" w:hAnsi="Times New Roman" w:cs="Times New Roman"/>
        </w:rPr>
        <w:t>:</w:t>
      </w:r>
      <w:proofErr w:type="gramEnd"/>
    </w:p>
    <w:p w14:paraId="4E1E0D3C" w14:textId="77777777" w:rsidR="00187AA9" w:rsidRDefault="00187AA9"/>
    <w:p w14:paraId="71EE8565" w14:textId="77777777" w:rsidR="00187AA9" w:rsidRDefault="00187AA9"/>
    <w:p w14:paraId="66807949" w14:textId="77777777" w:rsidR="00187AA9" w:rsidRDefault="00187AA9"/>
    <w:p w14:paraId="69B9E0A0" w14:textId="77777777" w:rsidR="00187AA9" w:rsidRDefault="00187AA9"/>
    <w:p w14:paraId="1AEB44AD" w14:textId="77777777" w:rsidR="00187AA9" w:rsidRDefault="00187AA9"/>
    <w:p w14:paraId="4EB65F90" w14:textId="77777777" w:rsidR="00187AA9" w:rsidRDefault="00187AA9"/>
    <w:p w14:paraId="457CF26D" w14:textId="77777777" w:rsidR="00187AA9" w:rsidRDefault="00187AA9"/>
    <w:p w14:paraId="656D14A4" w14:textId="77777777" w:rsidR="00187AA9" w:rsidRDefault="00187AA9"/>
    <w:p w14:paraId="24BDB7A3" w14:textId="77777777" w:rsidR="00187AA9" w:rsidRDefault="00187AA9"/>
    <w:p w14:paraId="1D3ABCD0" w14:textId="77777777" w:rsidR="00187AA9" w:rsidRDefault="00187AA9"/>
    <w:p w14:paraId="716A2DCF" w14:textId="77777777" w:rsidR="00187AA9" w:rsidRDefault="00187AA9"/>
    <w:tbl>
      <w:tblPr>
        <w:tblStyle w:val="TableGrid"/>
        <w:tblW w:w="0" w:type="auto"/>
        <w:tblLook w:val="04A0" w:firstRow="1" w:lastRow="0" w:firstColumn="1" w:lastColumn="0" w:noHBand="0" w:noVBand="1"/>
      </w:tblPr>
      <w:tblGrid>
        <w:gridCol w:w="9350"/>
      </w:tblGrid>
      <w:tr w:rsidR="006C0679" w14:paraId="4C1FAAF6" w14:textId="77777777" w:rsidTr="006C0679">
        <w:trPr>
          <w:trHeight w:val="530"/>
        </w:trPr>
        <w:tc>
          <w:tcPr>
            <w:tcW w:w="9350" w:type="dxa"/>
            <w:shd w:val="clear" w:color="auto" w:fill="2F5496" w:themeFill="accent1" w:themeFillShade="BF"/>
          </w:tcPr>
          <w:p w14:paraId="67769ADB" w14:textId="41F368D4" w:rsidR="006C0679" w:rsidRPr="006C0679" w:rsidRDefault="006C0679" w:rsidP="006C0679">
            <w:pPr>
              <w:jc w:val="center"/>
              <w:rPr>
                <w:b/>
                <w:color w:val="FFFFFF" w:themeColor="background1"/>
              </w:rPr>
            </w:pPr>
            <w:r w:rsidRPr="006C0679">
              <w:rPr>
                <w:b/>
                <w:color w:val="FFFFFF" w:themeColor="background1"/>
              </w:rPr>
              <w:t>VOLUME 1 – PROPOSITION TECHNIQUE</w:t>
            </w:r>
          </w:p>
        </w:tc>
      </w:tr>
    </w:tbl>
    <w:p w14:paraId="29180269" w14:textId="6B2C6F48" w:rsidR="00187AA9" w:rsidRDefault="00187AA9"/>
    <w:p w14:paraId="22B60589" w14:textId="66EB798F" w:rsidR="006247C8" w:rsidRPr="0070302E" w:rsidRDefault="006247C8">
      <w:pPr>
        <w:rPr>
          <w:b/>
        </w:rPr>
      </w:pPr>
      <w:r w:rsidRPr="0070302E">
        <w:rPr>
          <w:b/>
        </w:rPr>
        <w:t xml:space="preserve">NOTE : Les soumissionnaires </w:t>
      </w:r>
      <w:r w:rsidR="0070302E" w:rsidRPr="0070302E">
        <w:rPr>
          <w:b/>
        </w:rPr>
        <w:t>doivent remplier toutes les sections de ce document pour que la proposition soit considérée complète.</w:t>
      </w:r>
    </w:p>
    <w:p w14:paraId="7DD313AA" w14:textId="77777777" w:rsidR="006247C8" w:rsidRDefault="006247C8"/>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187AA9" w:rsidRPr="00AA5378" w14:paraId="6A0908B8" w14:textId="77777777" w:rsidTr="00C54115">
        <w:trPr>
          <w:trHeight w:val="332"/>
        </w:trPr>
        <w:tc>
          <w:tcPr>
            <w:tcW w:w="2785" w:type="dxa"/>
            <w:tcBorders>
              <w:top w:val="single" w:sz="4" w:space="0" w:color="auto"/>
              <w:bottom w:val="single" w:sz="4" w:space="0" w:color="auto"/>
              <w:right w:val="single" w:sz="4" w:space="0" w:color="auto"/>
            </w:tcBorders>
          </w:tcPr>
          <w:p w14:paraId="19213802" w14:textId="77777777" w:rsidR="00187AA9" w:rsidRPr="00AA5378" w:rsidRDefault="00187AA9" w:rsidP="00C54115">
            <w:pPr>
              <w:rPr>
                <w:b/>
                <w:bCs/>
                <w:sz w:val="22"/>
                <w:szCs w:val="22"/>
                <w:lang w:val="en-CA"/>
              </w:rPr>
            </w:pPr>
            <w:r>
              <w:rPr>
                <w:b/>
                <w:bCs/>
                <w:sz w:val="22"/>
                <w:szCs w:val="22"/>
                <w:lang w:val="en-CA"/>
              </w:rPr>
              <w:t>RFP</w:t>
            </w:r>
          </w:p>
        </w:tc>
        <w:tc>
          <w:tcPr>
            <w:tcW w:w="6323" w:type="dxa"/>
            <w:tcBorders>
              <w:top w:val="single" w:sz="4" w:space="0" w:color="auto"/>
              <w:left w:val="single" w:sz="4" w:space="0" w:color="auto"/>
              <w:bottom w:val="single" w:sz="4" w:space="0" w:color="auto"/>
            </w:tcBorders>
          </w:tcPr>
          <w:p w14:paraId="2A6E719B" w14:textId="1067AC89" w:rsidR="00187AA9" w:rsidRPr="00AA5378" w:rsidRDefault="00187AA9" w:rsidP="00C54115">
            <w:pPr>
              <w:rPr>
                <w:sz w:val="22"/>
                <w:szCs w:val="22"/>
                <w:lang w:val="en-CA"/>
              </w:rPr>
            </w:pPr>
            <w:r>
              <w:rPr>
                <w:sz w:val="22"/>
                <w:szCs w:val="22"/>
                <w:lang w:val="en-CA"/>
              </w:rPr>
              <w:t>RFP-WASH-20</w:t>
            </w:r>
            <w:r w:rsidR="00BA4AF1">
              <w:rPr>
                <w:sz w:val="22"/>
                <w:szCs w:val="22"/>
                <w:lang w:val="en-CA"/>
              </w:rPr>
              <w:t>20</w:t>
            </w:r>
            <w:r>
              <w:rPr>
                <w:sz w:val="22"/>
                <w:szCs w:val="22"/>
                <w:lang w:val="en-CA"/>
              </w:rPr>
              <w:t>-</w:t>
            </w:r>
            <w:r w:rsidR="0000132B">
              <w:rPr>
                <w:sz w:val="22"/>
                <w:szCs w:val="22"/>
                <w:lang w:val="en-CA"/>
              </w:rPr>
              <w:t>1</w:t>
            </w:r>
            <w:r w:rsidR="00CC5590">
              <w:rPr>
                <w:sz w:val="22"/>
                <w:szCs w:val="22"/>
                <w:lang w:val="en-CA"/>
              </w:rPr>
              <w:t>7</w:t>
            </w:r>
          </w:p>
        </w:tc>
      </w:tr>
      <w:tr w:rsidR="00187AA9" w:rsidRPr="00AA5378" w14:paraId="71646F50" w14:textId="77777777" w:rsidTr="00C54115">
        <w:trPr>
          <w:trHeight w:val="332"/>
        </w:trPr>
        <w:tc>
          <w:tcPr>
            <w:tcW w:w="2785" w:type="dxa"/>
            <w:tcBorders>
              <w:top w:val="single" w:sz="4" w:space="0" w:color="auto"/>
              <w:bottom w:val="single" w:sz="4" w:space="0" w:color="auto"/>
              <w:right w:val="single" w:sz="4" w:space="0" w:color="auto"/>
            </w:tcBorders>
          </w:tcPr>
          <w:p w14:paraId="77A06AA2" w14:textId="77777777" w:rsidR="00187AA9" w:rsidRDefault="00187AA9" w:rsidP="00C54115">
            <w:pPr>
              <w:rPr>
                <w:b/>
                <w:bCs/>
                <w:sz w:val="22"/>
                <w:szCs w:val="22"/>
                <w:lang w:val="en-CA"/>
              </w:rPr>
            </w:pPr>
            <w:proofErr w:type="spellStart"/>
            <w:r>
              <w:rPr>
                <w:b/>
                <w:bCs/>
                <w:sz w:val="22"/>
                <w:szCs w:val="22"/>
                <w:lang w:val="en-CA"/>
              </w:rPr>
              <w:t>Activité</w:t>
            </w:r>
            <w:proofErr w:type="spellEnd"/>
          </w:p>
        </w:tc>
        <w:tc>
          <w:tcPr>
            <w:tcW w:w="6323" w:type="dxa"/>
            <w:tcBorders>
              <w:top w:val="single" w:sz="4" w:space="0" w:color="auto"/>
              <w:left w:val="single" w:sz="4" w:space="0" w:color="auto"/>
              <w:bottom w:val="single" w:sz="4" w:space="0" w:color="auto"/>
            </w:tcBorders>
          </w:tcPr>
          <w:p w14:paraId="6027C95A" w14:textId="1BBE55A3" w:rsidR="00187AA9" w:rsidRPr="00CC5590" w:rsidRDefault="0000132B" w:rsidP="00C54115">
            <w:pPr>
              <w:rPr>
                <w:sz w:val="22"/>
                <w:szCs w:val="22"/>
              </w:rPr>
            </w:pPr>
            <w:r w:rsidRPr="00CC5590">
              <w:rPr>
                <w:sz w:val="22"/>
                <w:szCs w:val="22"/>
              </w:rPr>
              <w:t xml:space="preserve">Travaux de réhabilitation </w:t>
            </w:r>
            <w:r w:rsidR="00CC5590">
              <w:rPr>
                <w:sz w:val="22"/>
                <w:szCs w:val="22"/>
              </w:rPr>
              <w:t xml:space="preserve">du site réservoir et la station de </w:t>
            </w:r>
            <w:proofErr w:type="gramStart"/>
            <w:r w:rsidR="00CC5590">
              <w:rPr>
                <w:sz w:val="22"/>
                <w:szCs w:val="22"/>
              </w:rPr>
              <w:t xml:space="preserve">pompage </w:t>
            </w:r>
            <w:r w:rsidRPr="00CC5590">
              <w:rPr>
                <w:sz w:val="22"/>
                <w:szCs w:val="22"/>
              </w:rPr>
              <w:t xml:space="preserve"> à</w:t>
            </w:r>
            <w:proofErr w:type="gramEnd"/>
            <w:r w:rsidRPr="00CC5590">
              <w:rPr>
                <w:sz w:val="22"/>
                <w:szCs w:val="22"/>
              </w:rPr>
              <w:t xml:space="preserve"> Canaan</w:t>
            </w:r>
          </w:p>
        </w:tc>
      </w:tr>
      <w:tr w:rsidR="00187AA9" w:rsidRPr="00AA5378" w14:paraId="3949828C" w14:textId="77777777" w:rsidTr="00C54115">
        <w:trPr>
          <w:trHeight w:val="332"/>
        </w:trPr>
        <w:tc>
          <w:tcPr>
            <w:tcW w:w="2785" w:type="dxa"/>
            <w:tcBorders>
              <w:top w:val="single" w:sz="4" w:space="0" w:color="auto"/>
              <w:bottom w:val="single" w:sz="4" w:space="0" w:color="auto"/>
              <w:right w:val="single" w:sz="4" w:space="0" w:color="auto"/>
            </w:tcBorders>
          </w:tcPr>
          <w:p w14:paraId="350F464D" w14:textId="77777777" w:rsidR="00187AA9" w:rsidRDefault="00187AA9" w:rsidP="00C54115">
            <w:pPr>
              <w:rPr>
                <w:b/>
                <w:bCs/>
                <w:sz w:val="22"/>
                <w:szCs w:val="22"/>
                <w:lang w:val="en-CA"/>
              </w:rPr>
            </w:pPr>
            <w:r>
              <w:rPr>
                <w:b/>
                <w:bCs/>
                <w:sz w:val="22"/>
                <w:szCs w:val="22"/>
                <w:lang w:val="en-CA"/>
              </w:rPr>
              <w:t xml:space="preserve">Nom de </w:t>
            </w:r>
            <w:proofErr w:type="spellStart"/>
            <w:r>
              <w:rPr>
                <w:b/>
                <w:bCs/>
                <w:sz w:val="22"/>
                <w:szCs w:val="22"/>
                <w:lang w:val="en-CA"/>
              </w:rPr>
              <w:t>l’entreprise</w:t>
            </w:r>
            <w:proofErr w:type="spellEnd"/>
            <w:r>
              <w:rPr>
                <w:b/>
                <w:bCs/>
                <w:sz w:val="22"/>
                <w:szCs w:val="22"/>
                <w:lang w:val="en-CA"/>
              </w:rPr>
              <w:t xml:space="preserve"> </w:t>
            </w:r>
            <w:proofErr w:type="spellStart"/>
            <w:r>
              <w:rPr>
                <w:b/>
                <w:bCs/>
                <w:sz w:val="22"/>
                <w:szCs w:val="22"/>
                <w:lang w:val="en-CA"/>
              </w:rPr>
              <w:t>soumissionnaire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2608C3BA" w14:textId="77777777" w:rsidR="00187AA9" w:rsidRPr="00AA5378" w:rsidRDefault="00187AA9" w:rsidP="00C54115">
            <w:pPr>
              <w:rPr>
                <w:sz w:val="22"/>
                <w:szCs w:val="22"/>
                <w:lang w:val="en-CA"/>
              </w:rPr>
            </w:pPr>
          </w:p>
        </w:tc>
      </w:tr>
      <w:tr w:rsidR="00187AA9" w:rsidRPr="00AA5378" w14:paraId="7DD42023" w14:textId="77777777" w:rsidTr="00C54115">
        <w:trPr>
          <w:trHeight w:val="422"/>
        </w:trPr>
        <w:tc>
          <w:tcPr>
            <w:tcW w:w="2785" w:type="dxa"/>
            <w:tcBorders>
              <w:top w:val="single" w:sz="4" w:space="0" w:color="auto"/>
              <w:bottom w:val="single" w:sz="4" w:space="0" w:color="auto"/>
              <w:right w:val="single" w:sz="4" w:space="0" w:color="auto"/>
            </w:tcBorders>
          </w:tcPr>
          <w:p w14:paraId="542215BE" w14:textId="2558C6A8" w:rsidR="00187AA9" w:rsidRPr="002B72DF" w:rsidRDefault="00187AA9" w:rsidP="00C54115">
            <w:pPr>
              <w:rPr>
                <w:b/>
                <w:bCs/>
                <w:sz w:val="22"/>
                <w:szCs w:val="22"/>
                <w:lang w:val="fr-CA"/>
              </w:rPr>
            </w:pPr>
            <w:r w:rsidRPr="002B72DF">
              <w:rPr>
                <w:b/>
                <w:bCs/>
                <w:sz w:val="22"/>
                <w:szCs w:val="22"/>
                <w:lang w:val="fr-CA"/>
              </w:rPr>
              <w:t xml:space="preserve">Nom </w:t>
            </w:r>
            <w:r w:rsidR="004F1D19" w:rsidRPr="002B72DF">
              <w:rPr>
                <w:b/>
                <w:bCs/>
                <w:sz w:val="22"/>
                <w:szCs w:val="22"/>
                <w:lang w:val="fr-CA"/>
              </w:rPr>
              <w:t xml:space="preserve">et fonction </w:t>
            </w:r>
            <w:r w:rsidRPr="002B72DF">
              <w:rPr>
                <w:b/>
                <w:bCs/>
                <w:sz w:val="22"/>
                <w:szCs w:val="22"/>
                <w:lang w:val="fr-CA"/>
              </w:rPr>
              <w:t>de la personne de contact pour cette proposition:</w:t>
            </w:r>
          </w:p>
        </w:tc>
        <w:tc>
          <w:tcPr>
            <w:tcW w:w="6323" w:type="dxa"/>
            <w:tcBorders>
              <w:top w:val="single" w:sz="4" w:space="0" w:color="auto"/>
              <w:left w:val="single" w:sz="4" w:space="0" w:color="auto"/>
              <w:bottom w:val="single" w:sz="4" w:space="0" w:color="auto"/>
            </w:tcBorders>
          </w:tcPr>
          <w:p w14:paraId="3AA8EE8B" w14:textId="77777777" w:rsidR="00187AA9" w:rsidRPr="002B72DF" w:rsidRDefault="00187AA9" w:rsidP="00C54115">
            <w:pPr>
              <w:rPr>
                <w:sz w:val="22"/>
                <w:szCs w:val="22"/>
                <w:lang w:val="fr-CA"/>
              </w:rPr>
            </w:pPr>
          </w:p>
        </w:tc>
      </w:tr>
      <w:tr w:rsidR="00187AA9" w:rsidRPr="00AA5378" w14:paraId="49EB55AA" w14:textId="77777777" w:rsidTr="00C54115">
        <w:trPr>
          <w:trHeight w:val="629"/>
        </w:trPr>
        <w:tc>
          <w:tcPr>
            <w:tcW w:w="2785" w:type="dxa"/>
            <w:tcBorders>
              <w:top w:val="single" w:sz="4" w:space="0" w:color="auto"/>
              <w:bottom w:val="single" w:sz="4" w:space="0" w:color="auto"/>
              <w:right w:val="single" w:sz="4" w:space="0" w:color="auto"/>
            </w:tcBorders>
          </w:tcPr>
          <w:p w14:paraId="4DE1D028" w14:textId="77777777" w:rsidR="00187AA9" w:rsidRPr="004F1D19" w:rsidRDefault="00187AA9" w:rsidP="00C54115">
            <w:pPr>
              <w:rPr>
                <w:b/>
                <w:bCs/>
                <w:sz w:val="22"/>
                <w:szCs w:val="22"/>
                <w:lang w:val="fr-CA"/>
              </w:rPr>
            </w:pPr>
            <w:r w:rsidRPr="004F1D19">
              <w:rPr>
                <w:b/>
                <w:bCs/>
                <w:sz w:val="22"/>
                <w:szCs w:val="22"/>
                <w:lang w:val="fr-CA"/>
              </w:rPr>
              <w:t>Numéro DUNS ou Exception pour le numéro DUNS complété et signé</w:t>
            </w:r>
          </w:p>
        </w:tc>
        <w:tc>
          <w:tcPr>
            <w:tcW w:w="6323" w:type="dxa"/>
            <w:tcBorders>
              <w:top w:val="single" w:sz="4" w:space="0" w:color="auto"/>
              <w:left w:val="single" w:sz="4" w:space="0" w:color="auto"/>
              <w:bottom w:val="single" w:sz="4" w:space="0" w:color="auto"/>
            </w:tcBorders>
          </w:tcPr>
          <w:p w14:paraId="6AFB68AB" w14:textId="77777777" w:rsidR="00187AA9" w:rsidRPr="004F1D19" w:rsidRDefault="00187AA9" w:rsidP="00C54115">
            <w:pPr>
              <w:rPr>
                <w:sz w:val="22"/>
                <w:szCs w:val="22"/>
                <w:lang w:val="fr-CA"/>
              </w:rPr>
            </w:pPr>
          </w:p>
        </w:tc>
      </w:tr>
      <w:tr w:rsidR="00187AA9" w:rsidRPr="00AA5378" w14:paraId="408504FC" w14:textId="77777777" w:rsidTr="00C54115">
        <w:trPr>
          <w:trHeight w:val="638"/>
        </w:trPr>
        <w:tc>
          <w:tcPr>
            <w:tcW w:w="2785" w:type="dxa"/>
            <w:tcBorders>
              <w:top w:val="single" w:sz="4" w:space="0" w:color="auto"/>
              <w:bottom w:val="single" w:sz="4" w:space="0" w:color="auto"/>
              <w:right w:val="single" w:sz="4" w:space="0" w:color="auto"/>
            </w:tcBorders>
          </w:tcPr>
          <w:p w14:paraId="64424A2D" w14:textId="77777777" w:rsidR="00187AA9" w:rsidRPr="004F1D19" w:rsidRDefault="00187AA9" w:rsidP="00C54115">
            <w:pPr>
              <w:rPr>
                <w:b/>
                <w:bCs/>
                <w:sz w:val="22"/>
                <w:szCs w:val="22"/>
                <w:lang w:val="fr-CA"/>
              </w:rPr>
            </w:pPr>
          </w:p>
          <w:p w14:paraId="5E247E02" w14:textId="77777777" w:rsidR="00187AA9" w:rsidRPr="00AA5378" w:rsidRDefault="00187AA9"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de la </w:t>
            </w:r>
            <w:proofErr w:type="spellStart"/>
            <w:r>
              <w:rPr>
                <w:b/>
                <w:bCs/>
                <w:sz w:val="22"/>
                <w:szCs w:val="22"/>
                <w:lang w:val="en-CA"/>
              </w:rPr>
              <w:t>Firme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3902EE84" w14:textId="77777777" w:rsidR="00187AA9" w:rsidRPr="00AA5378" w:rsidRDefault="00187AA9" w:rsidP="00C54115">
            <w:pPr>
              <w:rPr>
                <w:sz w:val="22"/>
                <w:szCs w:val="22"/>
                <w:lang w:val="en-CA"/>
              </w:rPr>
            </w:pPr>
          </w:p>
        </w:tc>
      </w:tr>
      <w:tr w:rsidR="00187AA9" w:rsidRPr="00AA5378" w14:paraId="77DBA7AB" w14:textId="77777777" w:rsidTr="00C54115">
        <w:trPr>
          <w:trHeight w:val="449"/>
        </w:trPr>
        <w:tc>
          <w:tcPr>
            <w:tcW w:w="2785" w:type="dxa"/>
            <w:tcBorders>
              <w:top w:val="single" w:sz="4" w:space="0" w:color="auto"/>
              <w:bottom w:val="single" w:sz="4" w:space="0" w:color="auto"/>
              <w:right w:val="single" w:sz="4" w:space="0" w:color="auto"/>
            </w:tcBorders>
          </w:tcPr>
          <w:p w14:paraId="4A1D18E1" w14:textId="77777777" w:rsidR="00187AA9" w:rsidRPr="00AA5378" w:rsidRDefault="00187AA9" w:rsidP="00C54115">
            <w:pPr>
              <w:rPr>
                <w:b/>
                <w:bCs/>
                <w:sz w:val="22"/>
                <w:szCs w:val="22"/>
                <w:lang w:val="en-CA"/>
              </w:rPr>
            </w:pPr>
            <w:r>
              <w:rPr>
                <w:b/>
                <w:bCs/>
                <w:sz w:val="22"/>
                <w:szCs w:val="22"/>
                <w:lang w:val="en-CA"/>
              </w:rPr>
              <w:t xml:space="preserve">Contact </w:t>
            </w:r>
            <w:proofErr w:type="spellStart"/>
            <w:r>
              <w:rPr>
                <w:b/>
                <w:bCs/>
                <w:sz w:val="22"/>
                <w:szCs w:val="22"/>
                <w:lang w:val="en-CA"/>
              </w:rPr>
              <w:t>tél</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595047B4" w14:textId="77777777" w:rsidR="00187AA9" w:rsidRPr="00AA5378" w:rsidRDefault="00187AA9" w:rsidP="00C54115">
            <w:pPr>
              <w:rPr>
                <w:sz w:val="22"/>
                <w:szCs w:val="22"/>
                <w:lang w:val="en-CA"/>
              </w:rPr>
            </w:pPr>
          </w:p>
        </w:tc>
      </w:tr>
      <w:tr w:rsidR="00187AA9" w:rsidRPr="00AA5378" w14:paraId="0F45E44E" w14:textId="77777777" w:rsidTr="00C54115">
        <w:trPr>
          <w:trHeight w:val="557"/>
        </w:trPr>
        <w:tc>
          <w:tcPr>
            <w:tcW w:w="2785" w:type="dxa"/>
            <w:tcBorders>
              <w:top w:val="single" w:sz="4" w:space="0" w:color="auto"/>
              <w:bottom w:val="single" w:sz="4" w:space="0" w:color="auto"/>
              <w:right w:val="single" w:sz="4" w:space="0" w:color="auto"/>
            </w:tcBorders>
          </w:tcPr>
          <w:p w14:paraId="40BC3ED0" w14:textId="77777777" w:rsidR="00187AA9" w:rsidRPr="00AA5378" w:rsidRDefault="00124567"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email</w:t>
            </w:r>
            <w:r w:rsidR="00187AA9"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10C2766D" w14:textId="77777777" w:rsidR="00187AA9" w:rsidRPr="00AA5378" w:rsidRDefault="00187AA9" w:rsidP="00C54115">
            <w:pPr>
              <w:rPr>
                <w:sz w:val="22"/>
                <w:szCs w:val="22"/>
                <w:lang w:val="en-CA"/>
              </w:rPr>
            </w:pPr>
          </w:p>
        </w:tc>
      </w:tr>
      <w:tr w:rsidR="00B34EEF" w:rsidRPr="00AA5378" w14:paraId="454FB3D6" w14:textId="77777777" w:rsidTr="00B34EEF">
        <w:trPr>
          <w:trHeight w:val="323"/>
        </w:trPr>
        <w:tc>
          <w:tcPr>
            <w:tcW w:w="9108" w:type="dxa"/>
            <w:gridSpan w:val="2"/>
            <w:tcBorders>
              <w:top w:val="single" w:sz="4" w:space="0" w:color="auto"/>
              <w:bottom w:val="single" w:sz="4" w:space="0" w:color="auto"/>
            </w:tcBorders>
            <w:shd w:val="clear" w:color="auto" w:fill="2F5496" w:themeFill="accent1" w:themeFillShade="BF"/>
          </w:tcPr>
          <w:p w14:paraId="07543A5D" w14:textId="77777777" w:rsidR="00B34EEF" w:rsidRPr="00704973" w:rsidRDefault="00B34EEF" w:rsidP="00704973">
            <w:pPr>
              <w:jc w:val="center"/>
              <w:rPr>
                <w:b/>
                <w:color w:val="FFFFFF" w:themeColor="background1"/>
                <w:sz w:val="22"/>
                <w:szCs w:val="22"/>
                <w:lang w:val="en-CA"/>
              </w:rPr>
            </w:pPr>
            <w:r w:rsidRPr="00704973">
              <w:rPr>
                <w:b/>
                <w:color w:val="FFFFFF" w:themeColor="background1"/>
                <w:sz w:val="22"/>
                <w:szCs w:val="22"/>
                <w:lang w:val="en-CA"/>
              </w:rPr>
              <w:t>PRESENTATION DE L’ENTREPRISE SOUMISSIONNAIRE</w:t>
            </w:r>
          </w:p>
        </w:tc>
      </w:tr>
      <w:tr w:rsidR="00B34EEF" w:rsidRPr="00AA5378" w14:paraId="76FF798E" w14:textId="77777777" w:rsidTr="00B34EEF">
        <w:trPr>
          <w:trHeight w:val="350"/>
        </w:trPr>
        <w:tc>
          <w:tcPr>
            <w:tcW w:w="9108" w:type="dxa"/>
            <w:gridSpan w:val="2"/>
            <w:tcBorders>
              <w:top w:val="single" w:sz="4" w:space="0" w:color="auto"/>
              <w:bottom w:val="single" w:sz="4" w:space="0" w:color="auto"/>
            </w:tcBorders>
            <w:shd w:val="clear" w:color="auto" w:fill="BFBFBF" w:themeFill="background1" w:themeFillShade="BF"/>
          </w:tcPr>
          <w:p w14:paraId="1DB2FF79" w14:textId="068916B6" w:rsidR="00B34EEF" w:rsidRPr="004F1D19" w:rsidRDefault="00B34EEF" w:rsidP="00C54115">
            <w:pPr>
              <w:rPr>
                <w:i/>
                <w:sz w:val="22"/>
                <w:szCs w:val="22"/>
                <w:lang w:val="fr-CA"/>
              </w:rPr>
            </w:pPr>
            <w:r w:rsidRPr="004F1D19">
              <w:rPr>
                <w:i/>
                <w:sz w:val="22"/>
                <w:szCs w:val="22"/>
                <w:lang w:val="fr-CA"/>
              </w:rPr>
              <w:t>I</w:t>
            </w:r>
            <w:r w:rsidR="009A55D8">
              <w:rPr>
                <w:i/>
                <w:sz w:val="22"/>
                <w:szCs w:val="22"/>
                <w:lang w:val="fr-CA"/>
              </w:rPr>
              <w:t>nstruction/Guide: Faites une pré</w:t>
            </w:r>
            <w:r w:rsidRPr="004F1D19">
              <w:rPr>
                <w:i/>
                <w:sz w:val="22"/>
                <w:szCs w:val="22"/>
                <w:lang w:val="fr-CA"/>
              </w:rPr>
              <w:t xml:space="preserve">sentation détaillée de l’entreprise ci-dessous. Sa date de création, </w:t>
            </w:r>
            <w:r w:rsidR="00124567" w:rsidRPr="004F1D19">
              <w:rPr>
                <w:i/>
                <w:sz w:val="22"/>
                <w:szCs w:val="22"/>
                <w:lang w:val="fr-CA"/>
              </w:rPr>
              <w:t xml:space="preserve">son </w:t>
            </w:r>
            <w:r w:rsidRPr="004F1D19">
              <w:rPr>
                <w:i/>
                <w:sz w:val="22"/>
                <w:szCs w:val="22"/>
                <w:lang w:val="fr-CA"/>
              </w:rPr>
              <w:t>statut juridique,</w:t>
            </w:r>
            <w:r w:rsidR="00124567" w:rsidRPr="004F1D19">
              <w:rPr>
                <w:i/>
                <w:sz w:val="22"/>
                <w:szCs w:val="22"/>
                <w:lang w:val="fr-CA"/>
              </w:rPr>
              <w:t xml:space="preserve"> ses principaux dirigeants,</w:t>
            </w:r>
            <w:r w:rsidRPr="004F1D19">
              <w:rPr>
                <w:i/>
                <w:sz w:val="22"/>
                <w:szCs w:val="22"/>
                <w:lang w:val="fr-CA"/>
              </w:rPr>
              <w:t xml:space="preserve"> ses principales activités, ses principaux clients</w:t>
            </w:r>
            <w:r w:rsidR="00124567" w:rsidRPr="004F1D19">
              <w:rPr>
                <w:i/>
                <w:sz w:val="22"/>
                <w:szCs w:val="22"/>
                <w:lang w:val="fr-CA"/>
              </w:rPr>
              <w:t xml:space="preserve"> et autres informations pertinentes.</w:t>
            </w:r>
          </w:p>
        </w:tc>
      </w:tr>
      <w:tr w:rsidR="00B34EEF" w:rsidRPr="00AA5378" w14:paraId="6D4098CA" w14:textId="77777777" w:rsidTr="00B34EEF">
        <w:trPr>
          <w:trHeight w:val="2978"/>
        </w:trPr>
        <w:tc>
          <w:tcPr>
            <w:tcW w:w="9108" w:type="dxa"/>
            <w:gridSpan w:val="2"/>
            <w:tcBorders>
              <w:top w:val="single" w:sz="4" w:space="0" w:color="auto"/>
              <w:bottom w:val="single" w:sz="4" w:space="0" w:color="auto"/>
            </w:tcBorders>
          </w:tcPr>
          <w:p w14:paraId="41E72A0E" w14:textId="77777777" w:rsidR="00B34EEF" w:rsidRPr="004F1D19" w:rsidRDefault="00B34EEF" w:rsidP="00C54115">
            <w:pPr>
              <w:rPr>
                <w:sz w:val="22"/>
                <w:szCs w:val="22"/>
                <w:lang w:val="fr-CA"/>
              </w:rPr>
            </w:pPr>
          </w:p>
          <w:p w14:paraId="5C454376" w14:textId="77777777" w:rsidR="00B34EEF" w:rsidRPr="004F1D19" w:rsidRDefault="00B34EEF" w:rsidP="00C54115">
            <w:pPr>
              <w:rPr>
                <w:sz w:val="22"/>
                <w:szCs w:val="22"/>
                <w:lang w:val="fr-CA"/>
              </w:rPr>
            </w:pPr>
          </w:p>
          <w:p w14:paraId="6839E0AE" w14:textId="77777777" w:rsidR="00B34EEF" w:rsidRPr="004F1D19" w:rsidRDefault="00B34EEF" w:rsidP="00C54115">
            <w:pPr>
              <w:rPr>
                <w:sz w:val="22"/>
                <w:szCs w:val="22"/>
                <w:lang w:val="fr-CA"/>
              </w:rPr>
            </w:pPr>
          </w:p>
          <w:p w14:paraId="0F6D52BF" w14:textId="77777777" w:rsidR="00B34EEF" w:rsidRPr="004F1D19" w:rsidRDefault="00B34EEF" w:rsidP="00C54115">
            <w:pPr>
              <w:rPr>
                <w:sz w:val="22"/>
                <w:szCs w:val="22"/>
                <w:lang w:val="fr-CA"/>
              </w:rPr>
            </w:pPr>
          </w:p>
          <w:p w14:paraId="700C3390" w14:textId="77777777" w:rsidR="00B34EEF" w:rsidRPr="004F1D19" w:rsidRDefault="00B34EEF" w:rsidP="00C54115">
            <w:pPr>
              <w:rPr>
                <w:sz w:val="22"/>
                <w:szCs w:val="22"/>
                <w:lang w:val="fr-CA"/>
              </w:rPr>
            </w:pPr>
          </w:p>
          <w:p w14:paraId="1F2314C6" w14:textId="77777777" w:rsidR="00B34EEF" w:rsidRPr="004F1D19" w:rsidRDefault="00B34EEF" w:rsidP="00C54115">
            <w:pPr>
              <w:rPr>
                <w:sz w:val="22"/>
                <w:szCs w:val="22"/>
                <w:lang w:val="fr-CA"/>
              </w:rPr>
            </w:pPr>
          </w:p>
          <w:p w14:paraId="1FE0B457" w14:textId="77777777" w:rsidR="00B34EEF" w:rsidRPr="004F1D19" w:rsidRDefault="00B34EEF" w:rsidP="00C54115">
            <w:pPr>
              <w:rPr>
                <w:sz w:val="22"/>
                <w:szCs w:val="22"/>
                <w:lang w:val="fr-CA"/>
              </w:rPr>
            </w:pPr>
          </w:p>
          <w:p w14:paraId="0A73413B" w14:textId="77777777" w:rsidR="00B34EEF" w:rsidRPr="004F1D19" w:rsidRDefault="00B34EEF" w:rsidP="00C54115">
            <w:pPr>
              <w:rPr>
                <w:sz w:val="22"/>
                <w:szCs w:val="22"/>
                <w:lang w:val="fr-CA"/>
              </w:rPr>
            </w:pPr>
          </w:p>
          <w:p w14:paraId="029A1CD3" w14:textId="77777777" w:rsidR="00B34EEF" w:rsidRPr="004F1D19" w:rsidRDefault="00B34EEF" w:rsidP="00C54115">
            <w:pPr>
              <w:rPr>
                <w:sz w:val="22"/>
                <w:szCs w:val="22"/>
                <w:lang w:val="fr-CA"/>
              </w:rPr>
            </w:pPr>
          </w:p>
          <w:p w14:paraId="6D507A74" w14:textId="77777777" w:rsidR="00B34EEF" w:rsidRPr="004F1D19" w:rsidRDefault="00B34EEF" w:rsidP="00C54115">
            <w:pPr>
              <w:rPr>
                <w:sz w:val="22"/>
                <w:szCs w:val="22"/>
                <w:lang w:val="fr-CA"/>
              </w:rPr>
            </w:pPr>
          </w:p>
          <w:p w14:paraId="4376B000" w14:textId="77777777" w:rsidR="00B34EEF" w:rsidRPr="004F1D19" w:rsidRDefault="00B34EEF" w:rsidP="00C54115">
            <w:pPr>
              <w:rPr>
                <w:sz w:val="22"/>
                <w:szCs w:val="22"/>
                <w:lang w:val="fr-CA"/>
              </w:rPr>
            </w:pPr>
          </w:p>
          <w:p w14:paraId="3B4AC425" w14:textId="77777777" w:rsidR="00B34EEF" w:rsidRPr="004F1D19" w:rsidRDefault="00B34EEF" w:rsidP="00C54115">
            <w:pPr>
              <w:rPr>
                <w:sz w:val="22"/>
                <w:szCs w:val="22"/>
                <w:lang w:val="fr-CA"/>
              </w:rPr>
            </w:pPr>
          </w:p>
          <w:p w14:paraId="3E53989B" w14:textId="77777777" w:rsidR="00B34EEF" w:rsidRPr="004F1D19" w:rsidRDefault="00B34EEF" w:rsidP="00C54115">
            <w:pPr>
              <w:rPr>
                <w:sz w:val="22"/>
                <w:szCs w:val="22"/>
                <w:lang w:val="fr-CA"/>
              </w:rPr>
            </w:pPr>
          </w:p>
          <w:p w14:paraId="281251FE" w14:textId="77777777" w:rsidR="00B34EEF" w:rsidRPr="004F1D19" w:rsidRDefault="00B34EEF" w:rsidP="00C54115">
            <w:pPr>
              <w:rPr>
                <w:sz w:val="22"/>
                <w:szCs w:val="22"/>
                <w:lang w:val="fr-CA"/>
              </w:rPr>
            </w:pPr>
          </w:p>
          <w:p w14:paraId="61E05563" w14:textId="77777777" w:rsidR="00B34EEF" w:rsidRPr="004F1D19" w:rsidRDefault="00B34EEF" w:rsidP="00C54115">
            <w:pPr>
              <w:rPr>
                <w:sz w:val="22"/>
                <w:szCs w:val="22"/>
                <w:lang w:val="fr-CA"/>
              </w:rPr>
            </w:pPr>
          </w:p>
          <w:p w14:paraId="7638A82E" w14:textId="77777777" w:rsidR="00B34EEF" w:rsidRPr="004F1D19" w:rsidRDefault="00B34EEF" w:rsidP="00C54115">
            <w:pPr>
              <w:rPr>
                <w:sz w:val="22"/>
                <w:szCs w:val="22"/>
                <w:lang w:val="fr-CA"/>
              </w:rPr>
            </w:pPr>
          </w:p>
          <w:p w14:paraId="7698D828" w14:textId="77777777" w:rsidR="00B34EEF" w:rsidRPr="004F1D19" w:rsidRDefault="00B34EEF" w:rsidP="00C54115">
            <w:pPr>
              <w:rPr>
                <w:sz w:val="22"/>
                <w:szCs w:val="22"/>
                <w:lang w:val="fr-CA"/>
              </w:rPr>
            </w:pPr>
          </w:p>
          <w:p w14:paraId="60A962A7" w14:textId="77777777" w:rsidR="00B34EEF" w:rsidRPr="004F1D19" w:rsidRDefault="00B34EEF" w:rsidP="00C54115">
            <w:pPr>
              <w:rPr>
                <w:sz w:val="22"/>
                <w:szCs w:val="22"/>
                <w:lang w:val="fr-CA"/>
              </w:rPr>
            </w:pPr>
          </w:p>
          <w:p w14:paraId="5D3A7EB4" w14:textId="77777777" w:rsidR="00B34EEF" w:rsidRPr="004F1D19" w:rsidRDefault="00B34EEF" w:rsidP="00C54115">
            <w:pPr>
              <w:rPr>
                <w:sz w:val="22"/>
                <w:szCs w:val="22"/>
                <w:lang w:val="fr-CA"/>
              </w:rPr>
            </w:pPr>
          </w:p>
          <w:p w14:paraId="281B97A8" w14:textId="77777777" w:rsidR="00B34EEF" w:rsidRPr="004F1D19" w:rsidRDefault="00B34EEF" w:rsidP="00C54115">
            <w:pPr>
              <w:rPr>
                <w:sz w:val="22"/>
                <w:szCs w:val="22"/>
                <w:lang w:val="fr-CA"/>
              </w:rPr>
            </w:pPr>
          </w:p>
          <w:p w14:paraId="78CBBD7E" w14:textId="1C6E20CC" w:rsidR="00B34EEF" w:rsidRPr="004F1D19" w:rsidRDefault="00B34EEF" w:rsidP="00C54115">
            <w:pPr>
              <w:rPr>
                <w:sz w:val="22"/>
                <w:szCs w:val="22"/>
                <w:lang w:val="fr-CA"/>
              </w:rPr>
            </w:pPr>
          </w:p>
          <w:p w14:paraId="75E510AC" w14:textId="56BB872E" w:rsidR="009F4DBD" w:rsidRPr="004F1D19" w:rsidRDefault="009F4DBD" w:rsidP="00C54115">
            <w:pPr>
              <w:rPr>
                <w:sz w:val="22"/>
                <w:szCs w:val="22"/>
                <w:lang w:val="fr-CA"/>
              </w:rPr>
            </w:pPr>
          </w:p>
          <w:p w14:paraId="3B317A1E" w14:textId="77777777" w:rsidR="00124567" w:rsidRPr="004F1D19" w:rsidRDefault="00124567" w:rsidP="00C54115">
            <w:pPr>
              <w:rPr>
                <w:sz w:val="22"/>
                <w:szCs w:val="22"/>
                <w:lang w:val="fr-CA"/>
              </w:rPr>
            </w:pPr>
          </w:p>
          <w:p w14:paraId="09FDEB82" w14:textId="173646E6" w:rsidR="00B34EEF" w:rsidRPr="004F1D19" w:rsidRDefault="00B34EEF" w:rsidP="009F4DBD">
            <w:pPr>
              <w:rPr>
                <w:i/>
                <w:sz w:val="22"/>
                <w:szCs w:val="22"/>
                <w:lang w:val="fr-CA"/>
              </w:rPr>
            </w:pPr>
          </w:p>
        </w:tc>
      </w:tr>
    </w:tbl>
    <w:p w14:paraId="623270EC" w14:textId="77777777" w:rsidR="00187AA9" w:rsidRDefault="00187AA9"/>
    <w:p w14:paraId="4422EB2C" w14:textId="77777777" w:rsidR="008E4EB3" w:rsidRDefault="008E4EB3"/>
    <w:p w14:paraId="0AA4BDDF" w14:textId="77777777" w:rsidR="008E4EB3" w:rsidRDefault="008E4EB3"/>
    <w:p w14:paraId="0E07E46D" w14:textId="77777777" w:rsidR="008E4EB3" w:rsidRDefault="008E4EB3"/>
    <w:p w14:paraId="5FD2D79A" w14:textId="77777777" w:rsidR="008E4EB3" w:rsidRDefault="008E4EB3"/>
    <w:tbl>
      <w:tblPr>
        <w:tblStyle w:val="TableGrid"/>
        <w:tblW w:w="0" w:type="auto"/>
        <w:tblLook w:val="04A0" w:firstRow="1" w:lastRow="0" w:firstColumn="1" w:lastColumn="0" w:noHBand="0" w:noVBand="1"/>
      </w:tblPr>
      <w:tblGrid>
        <w:gridCol w:w="9350"/>
      </w:tblGrid>
      <w:tr w:rsidR="00124567" w14:paraId="1DB3F5C7" w14:textId="77777777" w:rsidTr="001773C7">
        <w:tc>
          <w:tcPr>
            <w:tcW w:w="9350" w:type="dxa"/>
            <w:shd w:val="clear" w:color="auto" w:fill="2F5496" w:themeFill="accent1" w:themeFillShade="BF"/>
          </w:tcPr>
          <w:p w14:paraId="36A61D04" w14:textId="77777777" w:rsidR="00124567" w:rsidRPr="001773C7" w:rsidRDefault="00C6653F" w:rsidP="001773C7">
            <w:pPr>
              <w:jc w:val="center"/>
              <w:rPr>
                <w:b/>
              </w:rPr>
            </w:pPr>
            <w:r>
              <w:rPr>
                <w:b/>
                <w:color w:val="FFFFFF" w:themeColor="background1"/>
              </w:rPr>
              <w:t>Section 1 – Méthodologie</w:t>
            </w:r>
          </w:p>
        </w:tc>
      </w:tr>
      <w:tr w:rsidR="00124567" w14:paraId="42700646" w14:textId="77777777" w:rsidTr="00C6653F">
        <w:tc>
          <w:tcPr>
            <w:tcW w:w="9350" w:type="dxa"/>
            <w:shd w:val="clear" w:color="auto" w:fill="BFBFBF" w:themeFill="background1" w:themeFillShade="BF"/>
          </w:tcPr>
          <w:p w14:paraId="1BE8862C" w14:textId="6B85CFA1" w:rsidR="00124567" w:rsidRPr="00C6653F" w:rsidRDefault="001773C7">
            <w:pPr>
              <w:rPr>
                <w:i/>
              </w:rPr>
            </w:pPr>
            <w:r w:rsidRPr="00C6653F">
              <w:rPr>
                <w:i/>
              </w:rPr>
              <w:t>Instruction :</w:t>
            </w:r>
            <w:r w:rsidR="009F4DBD">
              <w:rPr>
                <w:i/>
              </w:rPr>
              <w:t xml:space="preserve"> Décrire</w:t>
            </w:r>
            <w:r w:rsidRPr="00C6653F">
              <w:rPr>
                <w:i/>
              </w:rPr>
              <w:t xml:space="preserve"> les différentes activités, matériel, équipements et services répondant ou dépassant les spécifications exigées et comment </w:t>
            </w:r>
            <w:proofErr w:type="spellStart"/>
            <w:r w:rsidRPr="00C6653F">
              <w:rPr>
                <w:i/>
              </w:rPr>
              <w:t>seront-ils</w:t>
            </w:r>
            <w:proofErr w:type="spellEnd"/>
            <w:r w:rsidRPr="00C6653F">
              <w:rPr>
                <w:i/>
              </w:rPr>
              <w:t xml:space="preserve"> utilisés pour répondre aux exigences des travaux.</w:t>
            </w:r>
            <w:r w:rsidR="000B4ACF">
              <w:rPr>
                <w:i/>
              </w:rPr>
              <w:t xml:space="preserve"> Ajoutez toute référence, spécifications techniques </w:t>
            </w:r>
            <w:r w:rsidR="00266642">
              <w:rPr>
                <w:i/>
              </w:rPr>
              <w:t>pertinentes pour les articles proposés, si applicable.</w:t>
            </w:r>
          </w:p>
        </w:tc>
      </w:tr>
      <w:tr w:rsidR="00124567" w14:paraId="2005E606" w14:textId="77777777" w:rsidTr="00124567">
        <w:tc>
          <w:tcPr>
            <w:tcW w:w="9350" w:type="dxa"/>
          </w:tcPr>
          <w:p w14:paraId="5EAD7F6C" w14:textId="77777777" w:rsidR="00124567" w:rsidRDefault="00124567"/>
          <w:p w14:paraId="40FE43D3" w14:textId="77777777" w:rsidR="001773C7" w:rsidRDefault="001773C7"/>
          <w:p w14:paraId="757CDD93" w14:textId="77777777" w:rsidR="001773C7" w:rsidRDefault="001773C7"/>
          <w:p w14:paraId="524D4E22" w14:textId="77777777" w:rsidR="001773C7" w:rsidRDefault="001773C7"/>
          <w:p w14:paraId="7ABB4065" w14:textId="77777777" w:rsidR="001773C7" w:rsidRDefault="001773C7"/>
          <w:p w14:paraId="7CA25EEB" w14:textId="77777777" w:rsidR="001773C7" w:rsidRDefault="001773C7"/>
          <w:p w14:paraId="7C2063DD" w14:textId="77777777" w:rsidR="001773C7" w:rsidRDefault="001773C7"/>
          <w:p w14:paraId="01A4174A" w14:textId="77777777" w:rsidR="001773C7" w:rsidRDefault="001773C7"/>
          <w:p w14:paraId="0F1E2B0E" w14:textId="77777777" w:rsidR="00C6653F" w:rsidRDefault="00C6653F"/>
          <w:p w14:paraId="13668245" w14:textId="77777777" w:rsidR="00C6653F" w:rsidRDefault="00C6653F"/>
          <w:p w14:paraId="5EA0494C" w14:textId="77777777" w:rsidR="00C6653F" w:rsidRDefault="00C6653F"/>
          <w:p w14:paraId="4628E1F5" w14:textId="77777777" w:rsidR="00C6653F" w:rsidRDefault="00C6653F"/>
          <w:p w14:paraId="29714108" w14:textId="77777777" w:rsidR="00C6653F" w:rsidRDefault="00C6653F"/>
          <w:p w14:paraId="78D89F41" w14:textId="77777777" w:rsidR="00C6653F" w:rsidRDefault="00C6653F"/>
          <w:p w14:paraId="2962682A" w14:textId="77777777" w:rsidR="00C6653F" w:rsidRDefault="00C6653F"/>
          <w:p w14:paraId="3F42EE4C" w14:textId="77777777" w:rsidR="00C6653F" w:rsidRDefault="00C6653F"/>
          <w:p w14:paraId="05BCA7B0" w14:textId="77777777" w:rsidR="00C6653F" w:rsidRDefault="00C6653F"/>
          <w:p w14:paraId="3179C8C1" w14:textId="77777777" w:rsidR="00C6653F" w:rsidRDefault="00C6653F"/>
          <w:p w14:paraId="28176856" w14:textId="77777777" w:rsidR="00C6653F" w:rsidRDefault="00C6653F"/>
          <w:p w14:paraId="250A6504" w14:textId="77777777" w:rsidR="00C6653F" w:rsidRDefault="00C6653F"/>
          <w:p w14:paraId="1AD1FFA8" w14:textId="77777777" w:rsidR="00C6653F" w:rsidRDefault="00C6653F"/>
          <w:p w14:paraId="0549822A" w14:textId="77777777" w:rsidR="00C6653F" w:rsidRDefault="00C6653F"/>
          <w:p w14:paraId="70132639" w14:textId="77777777" w:rsidR="00C6653F" w:rsidRDefault="00C6653F"/>
          <w:p w14:paraId="29AE55EA" w14:textId="77777777" w:rsidR="00C6653F" w:rsidRDefault="00C6653F"/>
          <w:p w14:paraId="2022B991" w14:textId="77777777" w:rsidR="00C6653F" w:rsidRDefault="00C6653F"/>
          <w:p w14:paraId="6F35B50F" w14:textId="77777777" w:rsidR="001773C7" w:rsidRDefault="001773C7"/>
          <w:p w14:paraId="7A6FE1ED" w14:textId="77777777" w:rsidR="001773C7" w:rsidRDefault="001773C7"/>
          <w:p w14:paraId="313B4D71" w14:textId="77777777" w:rsidR="001773C7" w:rsidRDefault="001773C7"/>
          <w:p w14:paraId="4B16A3C5" w14:textId="77777777" w:rsidR="001773C7" w:rsidRDefault="001773C7"/>
          <w:p w14:paraId="3E958D7D" w14:textId="77777777" w:rsidR="001773C7" w:rsidRDefault="001773C7"/>
          <w:p w14:paraId="0A61D4D9" w14:textId="77777777" w:rsidR="001773C7" w:rsidRDefault="001773C7"/>
          <w:p w14:paraId="662F338A" w14:textId="77777777" w:rsidR="001773C7" w:rsidRDefault="001773C7"/>
          <w:p w14:paraId="3BD92381" w14:textId="77777777" w:rsidR="00C6653F" w:rsidRDefault="00C6653F"/>
          <w:p w14:paraId="1433D4B2" w14:textId="77777777" w:rsidR="00C6653F" w:rsidRDefault="00C6653F"/>
          <w:p w14:paraId="2373796C" w14:textId="07C9C9E9" w:rsidR="001773C7" w:rsidRDefault="006C0679">
            <w:r w:rsidRPr="004F1D19">
              <w:rPr>
                <w:i/>
                <w:sz w:val="22"/>
                <w:szCs w:val="22"/>
                <w:lang w:val="fr-CA"/>
              </w:rPr>
              <w:t xml:space="preserve">Continuez sur </w:t>
            </w:r>
            <w:proofErr w:type="gramStart"/>
            <w:r w:rsidR="004F1D19">
              <w:rPr>
                <w:i/>
                <w:sz w:val="22"/>
                <w:szCs w:val="22"/>
                <w:lang w:val="fr-CA"/>
              </w:rPr>
              <w:t xml:space="preserve">d’autres </w:t>
            </w:r>
            <w:r w:rsidRPr="004F1D19">
              <w:rPr>
                <w:i/>
                <w:sz w:val="22"/>
                <w:szCs w:val="22"/>
                <w:lang w:val="fr-CA"/>
              </w:rPr>
              <w:t xml:space="preserve"> page</w:t>
            </w:r>
            <w:r w:rsidR="004F1D19">
              <w:rPr>
                <w:i/>
                <w:sz w:val="22"/>
                <w:szCs w:val="22"/>
                <w:lang w:val="fr-CA"/>
              </w:rPr>
              <w:t>s</w:t>
            </w:r>
            <w:proofErr w:type="gramEnd"/>
            <w:r w:rsidRPr="004F1D19">
              <w:rPr>
                <w:i/>
                <w:sz w:val="22"/>
                <w:szCs w:val="22"/>
                <w:lang w:val="fr-CA"/>
              </w:rPr>
              <w:t xml:space="preserve"> </w:t>
            </w:r>
            <w:r w:rsidR="004F1D19" w:rsidRPr="004F1D19">
              <w:rPr>
                <w:i/>
                <w:sz w:val="22"/>
                <w:szCs w:val="22"/>
                <w:lang w:val="fr-CA"/>
              </w:rPr>
              <w:t>vierge</w:t>
            </w:r>
            <w:r w:rsidR="004F1D19">
              <w:rPr>
                <w:i/>
                <w:sz w:val="22"/>
                <w:szCs w:val="22"/>
                <w:lang w:val="fr-CA"/>
              </w:rPr>
              <w:t>s</w:t>
            </w:r>
            <w:r w:rsidR="009A55D8">
              <w:rPr>
                <w:i/>
                <w:sz w:val="22"/>
                <w:szCs w:val="22"/>
                <w:lang w:val="fr-CA"/>
              </w:rPr>
              <w:t xml:space="preserve"> si né</w:t>
            </w:r>
            <w:r w:rsidRPr="004F1D19">
              <w:rPr>
                <w:i/>
                <w:sz w:val="22"/>
                <w:szCs w:val="22"/>
                <w:lang w:val="fr-CA"/>
              </w:rPr>
              <w:t>cessaire</w:t>
            </w:r>
            <w:r w:rsidR="004F1D19">
              <w:rPr>
                <w:i/>
                <w:sz w:val="22"/>
                <w:szCs w:val="22"/>
                <w:lang w:val="fr-CA"/>
              </w:rPr>
              <w:t>s</w:t>
            </w:r>
            <w:r w:rsidRPr="004F1D19">
              <w:rPr>
                <w:i/>
                <w:sz w:val="22"/>
                <w:szCs w:val="22"/>
                <w:lang w:val="fr-CA"/>
              </w:rPr>
              <w:t>.</w:t>
            </w:r>
          </w:p>
        </w:tc>
      </w:tr>
    </w:tbl>
    <w:p w14:paraId="1D563A17" w14:textId="77777777" w:rsidR="008E4EB3" w:rsidRDefault="008E4EB3"/>
    <w:p w14:paraId="0FFF49E4" w14:textId="77777777" w:rsidR="008E4EB3" w:rsidRDefault="008E4EB3"/>
    <w:tbl>
      <w:tblPr>
        <w:tblStyle w:val="TableGrid"/>
        <w:tblW w:w="0" w:type="auto"/>
        <w:tblLook w:val="04A0" w:firstRow="1" w:lastRow="0" w:firstColumn="1" w:lastColumn="0" w:noHBand="0" w:noVBand="1"/>
      </w:tblPr>
      <w:tblGrid>
        <w:gridCol w:w="9350"/>
      </w:tblGrid>
      <w:tr w:rsidR="00C6653F" w14:paraId="72A453C2" w14:textId="77777777" w:rsidTr="62C89893">
        <w:tc>
          <w:tcPr>
            <w:tcW w:w="9350" w:type="dxa"/>
            <w:shd w:val="clear" w:color="auto" w:fill="2F5496" w:themeFill="accent1" w:themeFillShade="BF"/>
          </w:tcPr>
          <w:p w14:paraId="4FC278E2" w14:textId="298F23B5" w:rsidR="00C6653F" w:rsidRPr="00C6653F" w:rsidRDefault="00C6653F" w:rsidP="00C6653F">
            <w:pPr>
              <w:jc w:val="center"/>
              <w:rPr>
                <w:b/>
              </w:rPr>
            </w:pPr>
            <w:r w:rsidRPr="00C6653F">
              <w:rPr>
                <w:b/>
                <w:color w:val="FFFFFF" w:themeColor="background1"/>
              </w:rPr>
              <w:t>Section 2 – Calendr</w:t>
            </w:r>
            <w:r w:rsidR="00704973">
              <w:rPr>
                <w:b/>
                <w:color w:val="FFFFFF" w:themeColor="background1"/>
              </w:rPr>
              <w:t>ier de travail ou Plan de T</w:t>
            </w:r>
            <w:r w:rsidRPr="00C6653F">
              <w:rPr>
                <w:b/>
                <w:color w:val="FFFFFF" w:themeColor="background1"/>
              </w:rPr>
              <w:t>ravail</w:t>
            </w:r>
          </w:p>
        </w:tc>
      </w:tr>
      <w:tr w:rsidR="00C6653F" w14:paraId="79B25698" w14:textId="77777777" w:rsidTr="62C89893">
        <w:tc>
          <w:tcPr>
            <w:tcW w:w="9350" w:type="dxa"/>
            <w:shd w:val="clear" w:color="auto" w:fill="D9D9D9" w:themeFill="background1" w:themeFillShade="D9"/>
          </w:tcPr>
          <w:p w14:paraId="252E3BA1" w14:textId="4E16559F" w:rsidR="00C6653F" w:rsidRPr="00C6653F" w:rsidRDefault="00C6653F">
            <w:pPr>
              <w:rPr>
                <w:i/>
              </w:rPr>
            </w:pPr>
            <w:r w:rsidRPr="00C6653F">
              <w:rPr>
                <w:i/>
              </w:rPr>
              <w:t xml:space="preserve">Instruction : Elaborer un calendrier de travail sur </w:t>
            </w:r>
            <w:r w:rsidR="004F1D19">
              <w:rPr>
                <w:i/>
              </w:rPr>
              <w:t>3</w:t>
            </w:r>
            <w:r w:rsidRPr="00C6653F">
              <w:rPr>
                <w:i/>
              </w:rPr>
              <w:t xml:space="preserve"> mois ou 1</w:t>
            </w:r>
            <w:r w:rsidR="004F1D19">
              <w:rPr>
                <w:i/>
              </w:rPr>
              <w:t>2</w:t>
            </w:r>
            <w:r w:rsidRPr="00C6653F">
              <w:rPr>
                <w:i/>
              </w:rPr>
              <w:t xml:space="preserve"> semaines en indiquant les différentes tâches et sous-tâches. Les périodes doivent être en semaines. Les travaux doivent être réalisés dans un délai maximum de 1</w:t>
            </w:r>
            <w:r w:rsidR="004F1D19">
              <w:rPr>
                <w:i/>
              </w:rPr>
              <w:t>2</w:t>
            </w:r>
            <w:r w:rsidRPr="00C6653F">
              <w:rPr>
                <w:i/>
              </w:rPr>
              <w:t xml:space="preserve"> semaines après le démarrage des activités.</w:t>
            </w:r>
            <w:r w:rsidR="006A11E4">
              <w:rPr>
                <w:i/>
              </w:rPr>
              <w:t xml:space="preserve"> Utiliser le modèle ci-dessous indiqué</w:t>
            </w:r>
            <w:r w:rsidR="00256194">
              <w:rPr>
                <w:i/>
              </w:rPr>
              <w:t xml:space="preserve"> comme un exemple.</w:t>
            </w:r>
          </w:p>
        </w:tc>
      </w:tr>
      <w:tr w:rsidR="00C6653F" w14:paraId="42F58533" w14:textId="77777777" w:rsidTr="62C89893">
        <w:tc>
          <w:tcPr>
            <w:tcW w:w="9350" w:type="dxa"/>
          </w:tcPr>
          <w:p w14:paraId="49B0ED85" w14:textId="77777777" w:rsidR="00C6653F" w:rsidRDefault="00C6653F"/>
          <w:tbl>
            <w:tblPr>
              <w:tblStyle w:val="TableGrid"/>
              <w:tblW w:w="0" w:type="auto"/>
              <w:tblLook w:val="04A0" w:firstRow="1" w:lastRow="0" w:firstColumn="1" w:lastColumn="0" w:noHBand="0" w:noVBand="1"/>
            </w:tblPr>
            <w:tblGrid>
              <w:gridCol w:w="2312"/>
              <w:gridCol w:w="470"/>
              <w:gridCol w:w="630"/>
              <w:gridCol w:w="540"/>
              <w:gridCol w:w="700"/>
              <w:gridCol w:w="630"/>
              <w:gridCol w:w="720"/>
              <w:gridCol w:w="810"/>
              <w:gridCol w:w="810"/>
              <w:gridCol w:w="900"/>
            </w:tblGrid>
            <w:tr w:rsidR="00AB5960" w14:paraId="3DC1B395" w14:textId="77777777" w:rsidTr="009A55D8">
              <w:tc>
                <w:tcPr>
                  <w:tcW w:w="2312" w:type="dxa"/>
                  <w:vMerge w:val="restart"/>
                </w:tcPr>
                <w:p w14:paraId="2394DB2A" w14:textId="77777777" w:rsidR="006A11E4" w:rsidRDefault="006A11E4" w:rsidP="006A11E4">
                  <w:pPr>
                    <w:jc w:val="center"/>
                    <w:rPr>
                      <w:b/>
                    </w:rPr>
                  </w:pPr>
                </w:p>
                <w:p w14:paraId="20A8978D" w14:textId="77777777" w:rsidR="006A11E4" w:rsidRPr="006A11E4" w:rsidRDefault="006A11E4" w:rsidP="006A11E4">
                  <w:pPr>
                    <w:jc w:val="center"/>
                    <w:rPr>
                      <w:b/>
                    </w:rPr>
                  </w:pPr>
                  <w:r w:rsidRPr="006A11E4">
                    <w:rPr>
                      <w:b/>
                    </w:rPr>
                    <w:t>Activités/Tâches</w:t>
                  </w:r>
                </w:p>
              </w:tc>
              <w:tc>
                <w:tcPr>
                  <w:tcW w:w="2970" w:type="dxa"/>
                  <w:gridSpan w:val="5"/>
                </w:tcPr>
                <w:p w14:paraId="7ECAC606" w14:textId="77777777" w:rsidR="006A11E4" w:rsidRPr="006A11E4" w:rsidRDefault="006A11E4" w:rsidP="006A11E4">
                  <w:pPr>
                    <w:jc w:val="center"/>
                    <w:rPr>
                      <w:b/>
                    </w:rPr>
                  </w:pPr>
                  <w:r w:rsidRPr="006A11E4">
                    <w:rPr>
                      <w:b/>
                    </w:rPr>
                    <w:t>Période en semaines</w:t>
                  </w:r>
                </w:p>
              </w:tc>
              <w:tc>
                <w:tcPr>
                  <w:tcW w:w="720" w:type="dxa"/>
                </w:tcPr>
                <w:p w14:paraId="441BD129" w14:textId="77777777" w:rsidR="006A11E4" w:rsidRPr="006A11E4" w:rsidRDefault="006A11E4" w:rsidP="006A11E4">
                  <w:pPr>
                    <w:jc w:val="center"/>
                    <w:rPr>
                      <w:b/>
                    </w:rPr>
                  </w:pPr>
                </w:p>
              </w:tc>
              <w:tc>
                <w:tcPr>
                  <w:tcW w:w="810" w:type="dxa"/>
                </w:tcPr>
                <w:p w14:paraId="7A33EAD5" w14:textId="77777777" w:rsidR="006A11E4" w:rsidRPr="006A11E4" w:rsidRDefault="006A11E4" w:rsidP="006A11E4">
                  <w:pPr>
                    <w:jc w:val="center"/>
                    <w:rPr>
                      <w:b/>
                    </w:rPr>
                  </w:pPr>
                </w:p>
              </w:tc>
              <w:tc>
                <w:tcPr>
                  <w:tcW w:w="810" w:type="dxa"/>
                </w:tcPr>
                <w:p w14:paraId="34C4DE86" w14:textId="77777777" w:rsidR="006A11E4" w:rsidRPr="006A11E4" w:rsidRDefault="006A11E4" w:rsidP="006A11E4">
                  <w:pPr>
                    <w:jc w:val="center"/>
                    <w:rPr>
                      <w:b/>
                    </w:rPr>
                  </w:pPr>
                </w:p>
              </w:tc>
              <w:tc>
                <w:tcPr>
                  <w:tcW w:w="900" w:type="dxa"/>
                </w:tcPr>
                <w:p w14:paraId="7F9978F1" w14:textId="77777777" w:rsidR="006A11E4" w:rsidRPr="006A11E4" w:rsidRDefault="006A11E4" w:rsidP="006A11E4">
                  <w:pPr>
                    <w:jc w:val="center"/>
                    <w:rPr>
                      <w:b/>
                    </w:rPr>
                  </w:pPr>
                </w:p>
              </w:tc>
            </w:tr>
            <w:tr w:rsidR="00AB5960" w14:paraId="7E5FE442" w14:textId="77777777" w:rsidTr="009A55D8">
              <w:tc>
                <w:tcPr>
                  <w:tcW w:w="2312" w:type="dxa"/>
                  <w:vMerge/>
                </w:tcPr>
                <w:p w14:paraId="4B1322AF" w14:textId="77777777" w:rsidR="006A11E4" w:rsidRDefault="006A11E4"/>
              </w:tc>
              <w:tc>
                <w:tcPr>
                  <w:tcW w:w="470" w:type="dxa"/>
                </w:tcPr>
                <w:p w14:paraId="38267F52" w14:textId="07249694" w:rsidR="006A11E4" w:rsidRDefault="00AB5960">
                  <w:r>
                    <w:t>S1</w:t>
                  </w:r>
                </w:p>
              </w:tc>
              <w:tc>
                <w:tcPr>
                  <w:tcW w:w="630" w:type="dxa"/>
                </w:tcPr>
                <w:p w14:paraId="37EF4E46" w14:textId="058C580E" w:rsidR="006A11E4" w:rsidRDefault="00AB5960">
                  <w:r>
                    <w:t>S2</w:t>
                  </w:r>
                </w:p>
              </w:tc>
              <w:tc>
                <w:tcPr>
                  <w:tcW w:w="540" w:type="dxa"/>
                </w:tcPr>
                <w:p w14:paraId="729A92F7" w14:textId="25C0FF5D" w:rsidR="006A11E4" w:rsidRDefault="00AB5960">
                  <w:r>
                    <w:t>S3</w:t>
                  </w:r>
                </w:p>
              </w:tc>
              <w:tc>
                <w:tcPr>
                  <w:tcW w:w="700" w:type="dxa"/>
                </w:tcPr>
                <w:p w14:paraId="2F050F22" w14:textId="3BBBE9CE" w:rsidR="006A11E4" w:rsidRDefault="00AB5960">
                  <w:r>
                    <w:t>S4</w:t>
                  </w:r>
                </w:p>
              </w:tc>
              <w:tc>
                <w:tcPr>
                  <w:tcW w:w="630" w:type="dxa"/>
                </w:tcPr>
                <w:p w14:paraId="70225980" w14:textId="35FDDEE0" w:rsidR="006A11E4" w:rsidRDefault="00AB5960">
                  <w:r>
                    <w:t>S5</w:t>
                  </w:r>
                </w:p>
              </w:tc>
              <w:tc>
                <w:tcPr>
                  <w:tcW w:w="720" w:type="dxa"/>
                </w:tcPr>
                <w:p w14:paraId="70D06EA5" w14:textId="14259AA7" w:rsidR="006A11E4" w:rsidRDefault="00AB5960">
                  <w:r>
                    <w:t>S6</w:t>
                  </w:r>
                </w:p>
              </w:tc>
              <w:tc>
                <w:tcPr>
                  <w:tcW w:w="810" w:type="dxa"/>
                </w:tcPr>
                <w:p w14:paraId="0731A68F" w14:textId="217D420B" w:rsidR="006A11E4" w:rsidRDefault="00AB5960">
                  <w:r>
                    <w:t>…</w:t>
                  </w:r>
                </w:p>
              </w:tc>
              <w:tc>
                <w:tcPr>
                  <w:tcW w:w="810" w:type="dxa"/>
                </w:tcPr>
                <w:p w14:paraId="16CF5DBF" w14:textId="1E5D208F" w:rsidR="006A11E4" w:rsidRDefault="00AB5960">
                  <w:r>
                    <w:t>,,,</w:t>
                  </w:r>
                </w:p>
              </w:tc>
              <w:tc>
                <w:tcPr>
                  <w:tcW w:w="900" w:type="dxa"/>
                </w:tcPr>
                <w:p w14:paraId="2C4C18CB" w14:textId="49DF8B61" w:rsidR="006A11E4" w:rsidRDefault="00AB5960">
                  <w:r>
                    <w:t>S1</w:t>
                  </w:r>
                  <w:r w:rsidR="004F1D19">
                    <w:t>2</w:t>
                  </w:r>
                </w:p>
              </w:tc>
            </w:tr>
            <w:tr w:rsidR="00AB5960" w14:paraId="71BBF117" w14:textId="77777777" w:rsidTr="62C89893">
              <w:tc>
                <w:tcPr>
                  <w:tcW w:w="2312" w:type="dxa"/>
                </w:tcPr>
                <w:p w14:paraId="3FC4A0E0" w14:textId="77777777" w:rsidR="006A11E4" w:rsidRDefault="006A11E4">
                  <w:r>
                    <w:t>Activités/Tâches 1</w:t>
                  </w:r>
                </w:p>
              </w:tc>
              <w:tc>
                <w:tcPr>
                  <w:tcW w:w="470" w:type="dxa"/>
                </w:tcPr>
                <w:p w14:paraId="755C969A" w14:textId="77777777" w:rsidR="006A11E4" w:rsidRDefault="006A11E4"/>
              </w:tc>
              <w:tc>
                <w:tcPr>
                  <w:tcW w:w="630" w:type="dxa"/>
                </w:tcPr>
                <w:p w14:paraId="7C0A7AFE" w14:textId="77777777" w:rsidR="006A11E4" w:rsidRDefault="006A11E4"/>
              </w:tc>
              <w:tc>
                <w:tcPr>
                  <w:tcW w:w="540" w:type="dxa"/>
                </w:tcPr>
                <w:p w14:paraId="391D5597" w14:textId="77777777" w:rsidR="006A11E4" w:rsidRDefault="006A11E4"/>
              </w:tc>
              <w:tc>
                <w:tcPr>
                  <w:tcW w:w="700" w:type="dxa"/>
                </w:tcPr>
                <w:p w14:paraId="35694A50" w14:textId="77777777" w:rsidR="006A11E4" w:rsidRDefault="006A11E4"/>
              </w:tc>
              <w:tc>
                <w:tcPr>
                  <w:tcW w:w="630" w:type="dxa"/>
                </w:tcPr>
                <w:p w14:paraId="2354AB57" w14:textId="77777777" w:rsidR="006A11E4" w:rsidRDefault="006A11E4"/>
              </w:tc>
              <w:tc>
                <w:tcPr>
                  <w:tcW w:w="720" w:type="dxa"/>
                </w:tcPr>
                <w:p w14:paraId="023DFF00" w14:textId="77777777" w:rsidR="006A11E4" w:rsidRDefault="006A11E4"/>
              </w:tc>
              <w:tc>
                <w:tcPr>
                  <w:tcW w:w="810" w:type="dxa"/>
                </w:tcPr>
                <w:p w14:paraId="1F6C670A" w14:textId="77777777" w:rsidR="006A11E4" w:rsidRDefault="006A11E4"/>
              </w:tc>
              <w:tc>
                <w:tcPr>
                  <w:tcW w:w="810" w:type="dxa"/>
                </w:tcPr>
                <w:p w14:paraId="1CB99B6A" w14:textId="77777777" w:rsidR="006A11E4" w:rsidRDefault="006A11E4"/>
              </w:tc>
              <w:tc>
                <w:tcPr>
                  <w:tcW w:w="900" w:type="dxa"/>
                </w:tcPr>
                <w:p w14:paraId="178C0581" w14:textId="77777777" w:rsidR="006A11E4" w:rsidRDefault="006A11E4"/>
              </w:tc>
            </w:tr>
            <w:tr w:rsidR="00AB5960" w14:paraId="7C2A69DD" w14:textId="77777777" w:rsidTr="009A55D8">
              <w:tc>
                <w:tcPr>
                  <w:tcW w:w="2312" w:type="dxa"/>
                </w:tcPr>
                <w:p w14:paraId="521CE748" w14:textId="77777777" w:rsidR="006A11E4" w:rsidRDefault="006A11E4">
                  <w:r>
                    <w:t>Sous-activité 1</w:t>
                  </w:r>
                </w:p>
              </w:tc>
              <w:tc>
                <w:tcPr>
                  <w:tcW w:w="470" w:type="dxa"/>
                  <w:shd w:val="clear" w:color="auto" w:fill="767171"/>
                </w:tcPr>
                <w:p w14:paraId="39E18C99" w14:textId="77777777" w:rsidR="006A11E4" w:rsidRDefault="006A11E4"/>
              </w:tc>
              <w:tc>
                <w:tcPr>
                  <w:tcW w:w="630" w:type="dxa"/>
                  <w:shd w:val="clear" w:color="auto" w:fill="767171"/>
                </w:tcPr>
                <w:p w14:paraId="1CDBA273" w14:textId="77777777" w:rsidR="006A11E4" w:rsidRDefault="006A11E4"/>
              </w:tc>
              <w:tc>
                <w:tcPr>
                  <w:tcW w:w="540" w:type="dxa"/>
                </w:tcPr>
                <w:p w14:paraId="30F3D997" w14:textId="77777777" w:rsidR="006A11E4" w:rsidRDefault="006A11E4"/>
              </w:tc>
              <w:tc>
                <w:tcPr>
                  <w:tcW w:w="700" w:type="dxa"/>
                </w:tcPr>
                <w:p w14:paraId="15EF3818" w14:textId="77777777" w:rsidR="006A11E4" w:rsidRDefault="006A11E4"/>
              </w:tc>
              <w:tc>
                <w:tcPr>
                  <w:tcW w:w="630" w:type="dxa"/>
                </w:tcPr>
                <w:p w14:paraId="1547BA14" w14:textId="77777777" w:rsidR="006A11E4" w:rsidRDefault="006A11E4"/>
              </w:tc>
              <w:tc>
                <w:tcPr>
                  <w:tcW w:w="720" w:type="dxa"/>
                </w:tcPr>
                <w:p w14:paraId="7BBA3E12" w14:textId="77777777" w:rsidR="006A11E4" w:rsidRDefault="006A11E4"/>
              </w:tc>
              <w:tc>
                <w:tcPr>
                  <w:tcW w:w="810" w:type="dxa"/>
                </w:tcPr>
                <w:p w14:paraId="32EC2A35" w14:textId="77777777" w:rsidR="006A11E4" w:rsidRDefault="006A11E4"/>
              </w:tc>
              <w:tc>
                <w:tcPr>
                  <w:tcW w:w="810" w:type="dxa"/>
                </w:tcPr>
                <w:p w14:paraId="291BFBDC" w14:textId="77777777" w:rsidR="006A11E4" w:rsidRDefault="006A11E4"/>
              </w:tc>
              <w:tc>
                <w:tcPr>
                  <w:tcW w:w="900" w:type="dxa"/>
                </w:tcPr>
                <w:p w14:paraId="319A0123" w14:textId="77777777" w:rsidR="006A11E4" w:rsidRDefault="006A11E4"/>
              </w:tc>
            </w:tr>
            <w:tr w:rsidR="00AB5960" w14:paraId="3C5E69CE" w14:textId="77777777" w:rsidTr="009A55D8">
              <w:tc>
                <w:tcPr>
                  <w:tcW w:w="2312" w:type="dxa"/>
                </w:tcPr>
                <w:p w14:paraId="022C2E70" w14:textId="5EC00545" w:rsidR="006A11E4" w:rsidRDefault="00AB5960">
                  <w:r>
                    <w:t>Sous activite2</w:t>
                  </w:r>
                </w:p>
              </w:tc>
              <w:tc>
                <w:tcPr>
                  <w:tcW w:w="470" w:type="dxa"/>
                </w:tcPr>
                <w:p w14:paraId="73FE2892" w14:textId="77777777" w:rsidR="006A11E4" w:rsidRDefault="006A11E4"/>
              </w:tc>
              <w:tc>
                <w:tcPr>
                  <w:tcW w:w="630" w:type="dxa"/>
                </w:tcPr>
                <w:p w14:paraId="7867577C" w14:textId="77777777" w:rsidR="006A11E4" w:rsidRDefault="006A11E4"/>
              </w:tc>
              <w:tc>
                <w:tcPr>
                  <w:tcW w:w="540" w:type="dxa"/>
                </w:tcPr>
                <w:p w14:paraId="2F9416ED" w14:textId="77777777" w:rsidR="006A11E4" w:rsidRDefault="006A11E4"/>
              </w:tc>
              <w:tc>
                <w:tcPr>
                  <w:tcW w:w="700" w:type="dxa"/>
                  <w:shd w:val="clear" w:color="auto" w:fill="767171"/>
                </w:tcPr>
                <w:p w14:paraId="5F4044B5" w14:textId="77777777" w:rsidR="006A11E4" w:rsidRDefault="006A11E4"/>
              </w:tc>
              <w:tc>
                <w:tcPr>
                  <w:tcW w:w="630" w:type="dxa"/>
                  <w:shd w:val="clear" w:color="auto" w:fill="767171"/>
                </w:tcPr>
                <w:p w14:paraId="3F98BFF3" w14:textId="77777777" w:rsidR="006A11E4" w:rsidRDefault="006A11E4"/>
              </w:tc>
              <w:tc>
                <w:tcPr>
                  <w:tcW w:w="720" w:type="dxa"/>
                  <w:shd w:val="clear" w:color="auto" w:fill="767171"/>
                </w:tcPr>
                <w:p w14:paraId="6208B234" w14:textId="77777777" w:rsidR="006A11E4" w:rsidRDefault="006A11E4"/>
              </w:tc>
              <w:tc>
                <w:tcPr>
                  <w:tcW w:w="810" w:type="dxa"/>
                </w:tcPr>
                <w:p w14:paraId="02A9686F" w14:textId="77777777" w:rsidR="006A11E4" w:rsidRDefault="006A11E4"/>
              </w:tc>
              <w:tc>
                <w:tcPr>
                  <w:tcW w:w="810" w:type="dxa"/>
                </w:tcPr>
                <w:p w14:paraId="3818213F" w14:textId="77777777" w:rsidR="006A11E4" w:rsidRDefault="006A11E4"/>
              </w:tc>
              <w:tc>
                <w:tcPr>
                  <w:tcW w:w="900" w:type="dxa"/>
                </w:tcPr>
                <w:p w14:paraId="10C04D33" w14:textId="77777777" w:rsidR="006A11E4" w:rsidRDefault="006A11E4"/>
              </w:tc>
            </w:tr>
            <w:tr w:rsidR="00AB5960" w14:paraId="1F3C6F83" w14:textId="77777777" w:rsidTr="62C89893">
              <w:tc>
                <w:tcPr>
                  <w:tcW w:w="2312" w:type="dxa"/>
                </w:tcPr>
                <w:p w14:paraId="0D0DDA3B" w14:textId="77777777" w:rsidR="006A11E4" w:rsidRDefault="006A11E4"/>
              </w:tc>
              <w:tc>
                <w:tcPr>
                  <w:tcW w:w="470" w:type="dxa"/>
                </w:tcPr>
                <w:p w14:paraId="6779CD77" w14:textId="77777777" w:rsidR="006A11E4" w:rsidRDefault="006A11E4"/>
              </w:tc>
              <w:tc>
                <w:tcPr>
                  <w:tcW w:w="630" w:type="dxa"/>
                </w:tcPr>
                <w:p w14:paraId="46CC4BBC" w14:textId="77777777" w:rsidR="006A11E4" w:rsidRDefault="006A11E4"/>
              </w:tc>
              <w:tc>
                <w:tcPr>
                  <w:tcW w:w="540" w:type="dxa"/>
                </w:tcPr>
                <w:p w14:paraId="26824EA7" w14:textId="77777777" w:rsidR="006A11E4" w:rsidRDefault="006A11E4"/>
              </w:tc>
              <w:tc>
                <w:tcPr>
                  <w:tcW w:w="700" w:type="dxa"/>
                </w:tcPr>
                <w:p w14:paraId="701030F6" w14:textId="77777777" w:rsidR="006A11E4" w:rsidRDefault="006A11E4"/>
              </w:tc>
              <w:tc>
                <w:tcPr>
                  <w:tcW w:w="630" w:type="dxa"/>
                </w:tcPr>
                <w:p w14:paraId="38333478" w14:textId="77777777" w:rsidR="006A11E4" w:rsidRDefault="006A11E4"/>
              </w:tc>
              <w:tc>
                <w:tcPr>
                  <w:tcW w:w="720" w:type="dxa"/>
                </w:tcPr>
                <w:p w14:paraId="1F70B70A" w14:textId="77777777" w:rsidR="006A11E4" w:rsidRDefault="006A11E4"/>
              </w:tc>
              <w:tc>
                <w:tcPr>
                  <w:tcW w:w="810" w:type="dxa"/>
                </w:tcPr>
                <w:p w14:paraId="422AAD22" w14:textId="77777777" w:rsidR="006A11E4" w:rsidRDefault="006A11E4"/>
              </w:tc>
              <w:tc>
                <w:tcPr>
                  <w:tcW w:w="810" w:type="dxa"/>
                </w:tcPr>
                <w:p w14:paraId="7A40DB86" w14:textId="77777777" w:rsidR="006A11E4" w:rsidRDefault="006A11E4"/>
              </w:tc>
              <w:tc>
                <w:tcPr>
                  <w:tcW w:w="900" w:type="dxa"/>
                </w:tcPr>
                <w:p w14:paraId="25328C48" w14:textId="77777777" w:rsidR="006A11E4" w:rsidRDefault="006A11E4"/>
              </w:tc>
            </w:tr>
            <w:tr w:rsidR="00AB5960" w14:paraId="1BFB5435" w14:textId="77777777" w:rsidTr="62C89893">
              <w:tc>
                <w:tcPr>
                  <w:tcW w:w="2312" w:type="dxa"/>
                </w:tcPr>
                <w:p w14:paraId="6C8EC7C2" w14:textId="77777777" w:rsidR="006A11E4" w:rsidRDefault="006A11E4"/>
              </w:tc>
              <w:tc>
                <w:tcPr>
                  <w:tcW w:w="470" w:type="dxa"/>
                </w:tcPr>
                <w:p w14:paraId="3C924F25" w14:textId="77777777" w:rsidR="006A11E4" w:rsidRDefault="006A11E4"/>
              </w:tc>
              <w:tc>
                <w:tcPr>
                  <w:tcW w:w="630" w:type="dxa"/>
                </w:tcPr>
                <w:p w14:paraId="53F3070C" w14:textId="77777777" w:rsidR="006A11E4" w:rsidRDefault="006A11E4"/>
              </w:tc>
              <w:tc>
                <w:tcPr>
                  <w:tcW w:w="540" w:type="dxa"/>
                </w:tcPr>
                <w:p w14:paraId="2D623193" w14:textId="77777777" w:rsidR="006A11E4" w:rsidRDefault="006A11E4"/>
              </w:tc>
              <w:tc>
                <w:tcPr>
                  <w:tcW w:w="700" w:type="dxa"/>
                </w:tcPr>
                <w:p w14:paraId="2B14A28E" w14:textId="77777777" w:rsidR="006A11E4" w:rsidRDefault="006A11E4"/>
              </w:tc>
              <w:tc>
                <w:tcPr>
                  <w:tcW w:w="630" w:type="dxa"/>
                </w:tcPr>
                <w:p w14:paraId="51ACE65F" w14:textId="77777777" w:rsidR="006A11E4" w:rsidRDefault="006A11E4"/>
              </w:tc>
              <w:tc>
                <w:tcPr>
                  <w:tcW w:w="720" w:type="dxa"/>
                </w:tcPr>
                <w:p w14:paraId="710E9A9B" w14:textId="77777777" w:rsidR="006A11E4" w:rsidRDefault="006A11E4"/>
              </w:tc>
              <w:tc>
                <w:tcPr>
                  <w:tcW w:w="810" w:type="dxa"/>
                </w:tcPr>
                <w:p w14:paraId="584E332E" w14:textId="77777777" w:rsidR="006A11E4" w:rsidRDefault="006A11E4"/>
              </w:tc>
              <w:tc>
                <w:tcPr>
                  <w:tcW w:w="810" w:type="dxa"/>
                </w:tcPr>
                <w:p w14:paraId="4B0E43C0" w14:textId="77777777" w:rsidR="006A11E4" w:rsidRDefault="006A11E4"/>
              </w:tc>
              <w:tc>
                <w:tcPr>
                  <w:tcW w:w="900" w:type="dxa"/>
                </w:tcPr>
                <w:p w14:paraId="7D4A06FF" w14:textId="77777777" w:rsidR="006A11E4" w:rsidRDefault="006A11E4"/>
              </w:tc>
            </w:tr>
            <w:tr w:rsidR="00AB5960" w14:paraId="7278D720" w14:textId="77777777" w:rsidTr="62C89893">
              <w:tc>
                <w:tcPr>
                  <w:tcW w:w="2312" w:type="dxa"/>
                </w:tcPr>
                <w:p w14:paraId="2BD8476F" w14:textId="4E0077FF" w:rsidR="00AB5960" w:rsidRDefault="00AB5960">
                  <w:r>
                    <w:t>Ac</w:t>
                  </w:r>
                  <w:r w:rsidR="62C89893">
                    <w:t>tivité</w:t>
                  </w:r>
                  <w:r>
                    <w:t xml:space="preserve"> 9</w:t>
                  </w:r>
                </w:p>
              </w:tc>
              <w:tc>
                <w:tcPr>
                  <w:tcW w:w="470" w:type="dxa"/>
                </w:tcPr>
                <w:p w14:paraId="23392D64" w14:textId="77777777" w:rsidR="00AB5960" w:rsidRDefault="00AB5960"/>
              </w:tc>
              <w:tc>
                <w:tcPr>
                  <w:tcW w:w="630" w:type="dxa"/>
                </w:tcPr>
                <w:p w14:paraId="638F146A" w14:textId="77777777" w:rsidR="00AB5960" w:rsidRDefault="00AB5960"/>
              </w:tc>
              <w:tc>
                <w:tcPr>
                  <w:tcW w:w="540" w:type="dxa"/>
                </w:tcPr>
                <w:p w14:paraId="030F2477" w14:textId="77777777" w:rsidR="00AB5960" w:rsidRDefault="00AB5960"/>
              </w:tc>
              <w:tc>
                <w:tcPr>
                  <w:tcW w:w="700" w:type="dxa"/>
                </w:tcPr>
                <w:p w14:paraId="76F6A9AA" w14:textId="77777777" w:rsidR="00AB5960" w:rsidRDefault="00AB5960"/>
              </w:tc>
              <w:tc>
                <w:tcPr>
                  <w:tcW w:w="630" w:type="dxa"/>
                </w:tcPr>
                <w:p w14:paraId="6FD7E70D" w14:textId="77777777" w:rsidR="00AB5960" w:rsidRDefault="00AB5960"/>
              </w:tc>
              <w:tc>
                <w:tcPr>
                  <w:tcW w:w="720" w:type="dxa"/>
                </w:tcPr>
                <w:p w14:paraId="48C7DE13" w14:textId="77777777" w:rsidR="00AB5960" w:rsidRDefault="00AB5960"/>
              </w:tc>
              <w:tc>
                <w:tcPr>
                  <w:tcW w:w="810" w:type="dxa"/>
                </w:tcPr>
                <w:p w14:paraId="369F5E96" w14:textId="77777777" w:rsidR="00AB5960" w:rsidRDefault="00AB5960"/>
              </w:tc>
              <w:tc>
                <w:tcPr>
                  <w:tcW w:w="810" w:type="dxa"/>
                </w:tcPr>
                <w:p w14:paraId="1AFC789C" w14:textId="77777777" w:rsidR="00AB5960" w:rsidRDefault="00AB5960"/>
              </w:tc>
              <w:tc>
                <w:tcPr>
                  <w:tcW w:w="900" w:type="dxa"/>
                </w:tcPr>
                <w:p w14:paraId="62ABC386" w14:textId="77777777" w:rsidR="00AB5960" w:rsidRDefault="00AB5960"/>
              </w:tc>
            </w:tr>
            <w:tr w:rsidR="00AB5960" w14:paraId="62D84725" w14:textId="77777777" w:rsidTr="009A55D8">
              <w:tc>
                <w:tcPr>
                  <w:tcW w:w="2312" w:type="dxa"/>
                </w:tcPr>
                <w:p w14:paraId="03A4B1C3" w14:textId="6B31F0D4" w:rsidR="00AB5960" w:rsidRDefault="00AB5960">
                  <w:r>
                    <w:t>Sous activite1</w:t>
                  </w:r>
                </w:p>
              </w:tc>
              <w:tc>
                <w:tcPr>
                  <w:tcW w:w="470" w:type="dxa"/>
                </w:tcPr>
                <w:p w14:paraId="6044412E" w14:textId="77777777" w:rsidR="00AB5960" w:rsidRDefault="00AB5960"/>
              </w:tc>
              <w:tc>
                <w:tcPr>
                  <w:tcW w:w="630" w:type="dxa"/>
                  <w:shd w:val="clear" w:color="auto" w:fill="767171"/>
                </w:tcPr>
                <w:p w14:paraId="35857C85" w14:textId="77777777" w:rsidR="00AB5960" w:rsidRDefault="00AB5960"/>
              </w:tc>
              <w:tc>
                <w:tcPr>
                  <w:tcW w:w="540" w:type="dxa"/>
                  <w:shd w:val="clear" w:color="auto" w:fill="767171"/>
                </w:tcPr>
                <w:p w14:paraId="5D06C8FD" w14:textId="77777777" w:rsidR="00AB5960" w:rsidRDefault="00AB5960"/>
              </w:tc>
              <w:tc>
                <w:tcPr>
                  <w:tcW w:w="700" w:type="dxa"/>
                </w:tcPr>
                <w:p w14:paraId="68598778" w14:textId="77777777" w:rsidR="00AB5960" w:rsidRDefault="00AB5960"/>
              </w:tc>
              <w:tc>
                <w:tcPr>
                  <w:tcW w:w="630" w:type="dxa"/>
                </w:tcPr>
                <w:p w14:paraId="4DAF0692" w14:textId="77777777" w:rsidR="00AB5960" w:rsidRDefault="00AB5960"/>
              </w:tc>
              <w:tc>
                <w:tcPr>
                  <w:tcW w:w="720" w:type="dxa"/>
                </w:tcPr>
                <w:p w14:paraId="4E9BF22B" w14:textId="77777777" w:rsidR="00AB5960" w:rsidRDefault="00AB5960"/>
              </w:tc>
              <w:tc>
                <w:tcPr>
                  <w:tcW w:w="810" w:type="dxa"/>
                </w:tcPr>
                <w:p w14:paraId="4FA64160" w14:textId="77777777" w:rsidR="00AB5960" w:rsidRDefault="00AB5960"/>
              </w:tc>
              <w:tc>
                <w:tcPr>
                  <w:tcW w:w="810" w:type="dxa"/>
                </w:tcPr>
                <w:p w14:paraId="3826CCFA" w14:textId="77777777" w:rsidR="00AB5960" w:rsidRDefault="00AB5960"/>
              </w:tc>
              <w:tc>
                <w:tcPr>
                  <w:tcW w:w="900" w:type="dxa"/>
                </w:tcPr>
                <w:p w14:paraId="43926923" w14:textId="77777777" w:rsidR="00AB5960" w:rsidRDefault="00AB5960"/>
              </w:tc>
            </w:tr>
            <w:tr w:rsidR="00AB5960" w14:paraId="2453F55B" w14:textId="77777777" w:rsidTr="009A55D8">
              <w:tc>
                <w:tcPr>
                  <w:tcW w:w="2312" w:type="dxa"/>
                </w:tcPr>
                <w:p w14:paraId="4DEB6895" w14:textId="341584E6" w:rsidR="00AB5960" w:rsidRDefault="00AB5960">
                  <w:r>
                    <w:t>Sous activite2</w:t>
                  </w:r>
                </w:p>
              </w:tc>
              <w:tc>
                <w:tcPr>
                  <w:tcW w:w="470" w:type="dxa"/>
                </w:tcPr>
                <w:p w14:paraId="5B1801BB" w14:textId="77777777" w:rsidR="00AB5960" w:rsidRDefault="00AB5960"/>
              </w:tc>
              <w:tc>
                <w:tcPr>
                  <w:tcW w:w="630" w:type="dxa"/>
                </w:tcPr>
                <w:p w14:paraId="43074876" w14:textId="77777777" w:rsidR="00AB5960" w:rsidRDefault="00AB5960"/>
              </w:tc>
              <w:tc>
                <w:tcPr>
                  <w:tcW w:w="540" w:type="dxa"/>
                </w:tcPr>
                <w:p w14:paraId="0973B56E" w14:textId="77777777" w:rsidR="00AB5960" w:rsidRDefault="00AB5960"/>
              </w:tc>
              <w:tc>
                <w:tcPr>
                  <w:tcW w:w="700" w:type="dxa"/>
                </w:tcPr>
                <w:p w14:paraId="3703F947" w14:textId="77777777" w:rsidR="00AB5960" w:rsidRDefault="00AB5960"/>
              </w:tc>
              <w:tc>
                <w:tcPr>
                  <w:tcW w:w="630" w:type="dxa"/>
                </w:tcPr>
                <w:p w14:paraId="2E7EFB1A" w14:textId="77777777" w:rsidR="00AB5960" w:rsidRDefault="00AB5960"/>
              </w:tc>
              <w:tc>
                <w:tcPr>
                  <w:tcW w:w="720" w:type="dxa"/>
                  <w:shd w:val="clear" w:color="auto" w:fill="808080" w:themeFill="text1" w:themeFillTint="7F"/>
                </w:tcPr>
                <w:p w14:paraId="5873D3E9" w14:textId="77777777" w:rsidR="00AB5960" w:rsidRDefault="00AB5960"/>
              </w:tc>
              <w:tc>
                <w:tcPr>
                  <w:tcW w:w="810" w:type="dxa"/>
                  <w:shd w:val="clear" w:color="auto" w:fill="808080" w:themeFill="text1" w:themeFillTint="7F"/>
                </w:tcPr>
                <w:p w14:paraId="6E9565B6" w14:textId="77777777" w:rsidR="00AB5960" w:rsidRDefault="00AB5960"/>
              </w:tc>
              <w:tc>
                <w:tcPr>
                  <w:tcW w:w="810" w:type="dxa"/>
                  <w:shd w:val="clear" w:color="auto" w:fill="808080" w:themeFill="text1" w:themeFillTint="7F"/>
                </w:tcPr>
                <w:p w14:paraId="746BEFAD" w14:textId="77777777" w:rsidR="00AB5960" w:rsidRDefault="00AB5960"/>
              </w:tc>
              <w:tc>
                <w:tcPr>
                  <w:tcW w:w="900" w:type="dxa"/>
                </w:tcPr>
                <w:p w14:paraId="6BD6A3BA" w14:textId="77777777" w:rsidR="00AB5960" w:rsidRDefault="00AB5960"/>
              </w:tc>
            </w:tr>
            <w:tr w:rsidR="00AB5960" w14:paraId="230BD768" w14:textId="77777777" w:rsidTr="009A55D8">
              <w:tc>
                <w:tcPr>
                  <w:tcW w:w="2312" w:type="dxa"/>
                </w:tcPr>
                <w:p w14:paraId="134069E9" w14:textId="149F6D79" w:rsidR="00AB5960" w:rsidRDefault="00AB5960">
                  <w:r>
                    <w:t>….</w:t>
                  </w:r>
                </w:p>
              </w:tc>
              <w:tc>
                <w:tcPr>
                  <w:tcW w:w="470" w:type="dxa"/>
                  <w:shd w:val="clear" w:color="auto" w:fill="767171"/>
                </w:tcPr>
                <w:p w14:paraId="292BBABB" w14:textId="77777777" w:rsidR="00AB5960" w:rsidRDefault="00AB5960"/>
              </w:tc>
              <w:tc>
                <w:tcPr>
                  <w:tcW w:w="630" w:type="dxa"/>
                  <w:shd w:val="clear" w:color="auto" w:fill="767171"/>
                </w:tcPr>
                <w:p w14:paraId="0DA75C6C" w14:textId="77777777" w:rsidR="00AB5960" w:rsidRDefault="00AB5960"/>
              </w:tc>
              <w:tc>
                <w:tcPr>
                  <w:tcW w:w="540" w:type="dxa"/>
                  <w:shd w:val="clear" w:color="auto" w:fill="767171"/>
                </w:tcPr>
                <w:p w14:paraId="68914F75" w14:textId="77777777" w:rsidR="00AB5960" w:rsidRDefault="00AB5960"/>
              </w:tc>
              <w:tc>
                <w:tcPr>
                  <w:tcW w:w="700" w:type="dxa"/>
                </w:tcPr>
                <w:p w14:paraId="29A22C7F" w14:textId="77777777" w:rsidR="00AB5960" w:rsidRDefault="00AB5960"/>
              </w:tc>
              <w:tc>
                <w:tcPr>
                  <w:tcW w:w="630" w:type="dxa"/>
                </w:tcPr>
                <w:p w14:paraId="4D91DAAE" w14:textId="77777777" w:rsidR="00AB5960" w:rsidRDefault="00AB5960"/>
              </w:tc>
              <w:tc>
                <w:tcPr>
                  <w:tcW w:w="720" w:type="dxa"/>
                </w:tcPr>
                <w:p w14:paraId="6F7F172E" w14:textId="77777777" w:rsidR="00AB5960" w:rsidRDefault="00AB5960"/>
              </w:tc>
              <w:tc>
                <w:tcPr>
                  <w:tcW w:w="810" w:type="dxa"/>
                </w:tcPr>
                <w:p w14:paraId="79A934F8" w14:textId="77777777" w:rsidR="00AB5960" w:rsidRDefault="00AB5960"/>
              </w:tc>
              <w:tc>
                <w:tcPr>
                  <w:tcW w:w="810" w:type="dxa"/>
                </w:tcPr>
                <w:p w14:paraId="6B6218A2" w14:textId="77777777" w:rsidR="00AB5960" w:rsidRDefault="00AB5960"/>
              </w:tc>
              <w:tc>
                <w:tcPr>
                  <w:tcW w:w="900" w:type="dxa"/>
                </w:tcPr>
                <w:p w14:paraId="2D57F983" w14:textId="77777777" w:rsidR="00AB5960" w:rsidRDefault="00AB5960"/>
              </w:tc>
            </w:tr>
            <w:tr w:rsidR="00AB5960" w14:paraId="3A228582" w14:textId="77777777" w:rsidTr="009A55D8">
              <w:tc>
                <w:tcPr>
                  <w:tcW w:w="2312" w:type="dxa"/>
                </w:tcPr>
                <w:p w14:paraId="2BEF7E1E" w14:textId="22A7501F" w:rsidR="00AB5960" w:rsidRDefault="00AB5960">
                  <w:r>
                    <w:t>Sous activite5</w:t>
                  </w:r>
                </w:p>
              </w:tc>
              <w:tc>
                <w:tcPr>
                  <w:tcW w:w="470" w:type="dxa"/>
                </w:tcPr>
                <w:p w14:paraId="1DC60FFB" w14:textId="77777777" w:rsidR="00AB5960" w:rsidRDefault="00AB5960"/>
              </w:tc>
              <w:tc>
                <w:tcPr>
                  <w:tcW w:w="630" w:type="dxa"/>
                </w:tcPr>
                <w:p w14:paraId="525FC3CF" w14:textId="77777777" w:rsidR="00AB5960" w:rsidRDefault="00AB5960"/>
              </w:tc>
              <w:tc>
                <w:tcPr>
                  <w:tcW w:w="540" w:type="dxa"/>
                </w:tcPr>
                <w:p w14:paraId="3EE7BBCF" w14:textId="77777777" w:rsidR="00AB5960" w:rsidRDefault="00AB5960"/>
              </w:tc>
              <w:tc>
                <w:tcPr>
                  <w:tcW w:w="700" w:type="dxa"/>
                </w:tcPr>
                <w:p w14:paraId="5B1CC558" w14:textId="77777777" w:rsidR="00AB5960" w:rsidRDefault="00AB5960"/>
              </w:tc>
              <w:tc>
                <w:tcPr>
                  <w:tcW w:w="630" w:type="dxa"/>
                </w:tcPr>
                <w:p w14:paraId="79CBB64E" w14:textId="77777777" w:rsidR="00AB5960" w:rsidRDefault="00AB5960"/>
              </w:tc>
              <w:tc>
                <w:tcPr>
                  <w:tcW w:w="720" w:type="dxa"/>
                </w:tcPr>
                <w:p w14:paraId="171DB969" w14:textId="77777777" w:rsidR="00AB5960" w:rsidRDefault="00AB5960"/>
              </w:tc>
              <w:tc>
                <w:tcPr>
                  <w:tcW w:w="810" w:type="dxa"/>
                  <w:shd w:val="clear" w:color="auto" w:fill="767171"/>
                </w:tcPr>
                <w:p w14:paraId="6A5EBA59" w14:textId="77777777" w:rsidR="00AB5960" w:rsidRDefault="00AB5960"/>
              </w:tc>
              <w:tc>
                <w:tcPr>
                  <w:tcW w:w="810" w:type="dxa"/>
                  <w:shd w:val="clear" w:color="auto" w:fill="767171"/>
                </w:tcPr>
                <w:p w14:paraId="4F1FD3EE" w14:textId="77777777" w:rsidR="00AB5960" w:rsidRDefault="00AB5960"/>
              </w:tc>
              <w:tc>
                <w:tcPr>
                  <w:tcW w:w="900" w:type="dxa"/>
                  <w:shd w:val="clear" w:color="auto" w:fill="767171"/>
                </w:tcPr>
                <w:p w14:paraId="13122502" w14:textId="77777777" w:rsidR="00AB5960" w:rsidRDefault="00AB5960"/>
              </w:tc>
            </w:tr>
          </w:tbl>
          <w:p w14:paraId="13DA3A91" w14:textId="77777777" w:rsidR="00C6653F" w:rsidRDefault="00C6653F"/>
          <w:p w14:paraId="26526B92" w14:textId="77777777" w:rsidR="00C6653F" w:rsidRDefault="00C6653F"/>
        </w:tc>
      </w:tr>
    </w:tbl>
    <w:p w14:paraId="6003C21A" w14:textId="77777777" w:rsidR="008E4EB3" w:rsidRDefault="008E4EB3"/>
    <w:tbl>
      <w:tblPr>
        <w:tblStyle w:val="TableGrid"/>
        <w:tblW w:w="0" w:type="auto"/>
        <w:tblLook w:val="04A0" w:firstRow="1" w:lastRow="0" w:firstColumn="1" w:lastColumn="0" w:noHBand="0" w:noVBand="1"/>
      </w:tblPr>
      <w:tblGrid>
        <w:gridCol w:w="9350"/>
      </w:tblGrid>
      <w:tr w:rsidR="00266642" w14:paraId="24ED14F6" w14:textId="77777777" w:rsidTr="00266642">
        <w:tc>
          <w:tcPr>
            <w:tcW w:w="9350" w:type="dxa"/>
            <w:shd w:val="clear" w:color="auto" w:fill="2F5496" w:themeFill="accent1" w:themeFillShade="BF"/>
          </w:tcPr>
          <w:p w14:paraId="0FC21D5C" w14:textId="2B66806E" w:rsidR="00266642" w:rsidRPr="00266642" w:rsidRDefault="00266642" w:rsidP="00704973">
            <w:pPr>
              <w:jc w:val="center"/>
              <w:rPr>
                <w:b/>
                <w:color w:val="FFFFFF" w:themeColor="background1"/>
              </w:rPr>
            </w:pPr>
            <w:r w:rsidRPr="00266642">
              <w:rPr>
                <w:b/>
                <w:color w:val="FFFFFF" w:themeColor="background1"/>
              </w:rPr>
              <w:t>Section 3 –</w:t>
            </w:r>
            <w:r w:rsidR="00704973">
              <w:rPr>
                <w:b/>
                <w:color w:val="FFFFFF" w:themeColor="background1"/>
              </w:rPr>
              <w:t xml:space="preserve"> Gestion du sous-projet/s</w:t>
            </w:r>
            <w:r w:rsidRPr="00266642">
              <w:rPr>
                <w:b/>
                <w:color w:val="FFFFFF" w:themeColor="background1"/>
              </w:rPr>
              <w:t>ite</w:t>
            </w:r>
          </w:p>
        </w:tc>
      </w:tr>
      <w:tr w:rsidR="00266642" w14:paraId="4B2C207C" w14:textId="77777777" w:rsidTr="00266642">
        <w:tc>
          <w:tcPr>
            <w:tcW w:w="9350" w:type="dxa"/>
            <w:shd w:val="clear" w:color="auto" w:fill="D9D9D9" w:themeFill="background1" w:themeFillShade="D9"/>
          </w:tcPr>
          <w:p w14:paraId="3649E03C" w14:textId="7C318575" w:rsidR="00266642" w:rsidRPr="00266642" w:rsidRDefault="00266642">
            <w:pPr>
              <w:rPr>
                <w:i/>
              </w:rPr>
            </w:pPr>
            <w:r w:rsidRPr="00266642">
              <w:rPr>
                <w:i/>
              </w:rPr>
              <w:t>Instruction : Fournir l’organigramme du personnel proposé dans la proposition, indiquez</w:t>
            </w:r>
            <w:r>
              <w:rPr>
                <w:i/>
              </w:rPr>
              <w:t xml:space="preserve"> les rôles,</w:t>
            </w:r>
            <w:r w:rsidRPr="00266642">
              <w:rPr>
                <w:i/>
              </w:rPr>
              <w:t xml:space="preserve"> les liens fonctionnels et de communication</w:t>
            </w:r>
          </w:p>
        </w:tc>
      </w:tr>
      <w:tr w:rsidR="00266642" w14:paraId="173EC2A4" w14:textId="77777777" w:rsidTr="00266642">
        <w:tc>
          <w:tcPr>
            <w:tcW w:w="9350" w:type="dxa"/>
          </w:tcPr>
          <w:p w14:paraId="4C05F8C1" w14:textId="77777777" w:rsidR="00266642" w:rsidRDefault="00266642"/>
          <w:p w14:paraId="4B80C10A" w14:textId="77777777" w:rsidR="00266642" w:rsidRDefault="00266642"/>
          <w:p w14:paraId="66538F4D" w14:textId="77777777" w:rsidR="00266642" w:rsidRDefault="00266642"/>
          <w:p w14:paraId="4B38B79D" w14:textId="77777777" w:rsidR="00266642" w:rsidRDefault="00266642"/>
          <w:p w14:paraId="552B3357" w14:textId="77777777" w:rsidR="00266642" w:rsidRDefault="00266642"/>
          <w:p w14:paraId="1C2564F3" w14:textId="77777777" w:rsidR="00266642" w:rsidRDefault="00266642"/>
          <w:p w14:paraId="19AF260F" w14:textId="77777777" w:rsidR="00266642" w:rsidRDefault="00266642"/>
          <w:p w14:paraId="7DE035F4" w14:textId="77777777" w:rsidR="00266642" w:rsidRDefault="00266642"/>
          <w:p w14:paraId="3C353A2F" w14:textId="77777777" w:rsidR="00266642" w:rsidRDefault="00266642"/>
          <w:p w14:paraId="3E34514A" w14:textId="77777777" w:rsidR="00266642" w:rsidRDefault="00266642"/>
          <w:p w14:paraId="6789264C" w14:textId="77777777" w:rsidR="00266642" w:rsidRDefault="00266642"/>
          <w:p w14:paraId="75CD5D5F" w14:textId="77777777" w:rsidR="00266642" w:rsidRDefault="00266642"/>
          <w:p w14:paraId="7D3556BA" w14:textId="77777777" w:rsidR="00266642" w:rsidRDefault="00266642"/>
          <w:p w14:paraId="60098E4E" w14:textId="77777777" w:rsidR="00266642" w:rsidRDefault="00266642"/>
          <w:p w14:paraId="7E9F6938" w14:textId="77777777" w:rsidR="00266642" w:rsidRDefault="00266642"/>
          <w:p w14:paraId="0F00AD8B" w14:textId="77777777" w:rsidR="00266642" w:rsidRDefault="00266642"/>
          <w:p w14:paraId="4CD0096D" w14:textId="77777777" w:rsidR="00266642" w:rsidRDefault="00266642"/>
          <w:p w14:paraId="69627F31" w14:textId="77777777" w:rsidR="00266642" w:rsidRDefault="00266642"/>
          <w:p w14:paraId="286C82A8" w14:textId="77777777" w:rsidR="00266642" w:rsidRDefault="00266642"/>
          <w:p w14:paraId="76E701D8" w14:textId="6DDB5CE2" w:rsidR="00266642" w:rsidRPr="00F56048" w:rsidRDefault="00266642">
            <w:pPr>
              <w:rPr>
                <w:i/>
              </w:rPr>
            </w:pPr>
            <w:r w:rsidRPr="00F56048">
              <w:rPr>
                <w:i/>
              </w:rPr>
              <w:t>Continuez sur une autre page si nécessaire.</w:t>
            </w:r>
          </w:p>
        </w:tc>
      </w:tr>
    </w:tbl>
    <w:p w14:paraId="0B3A51B7" w14:textId="77777777" w:rsidR="008E4EB3" w:rsidRDefault="008E4EB3"/>
    <w:p w14:paraId="575D8D08" w14:textId="77777777" w:rsidR="008E4EB3" w:rsidRDefault="008E4EB3"/>
    <w:p w14:paraId="3AF8448C" w14:textId="77777777" w:rsidR="008E4EB3" w:rsidRDefault="008E4EB3"/>
    <w:tbl>
      <w:tblPr>
        <w:tblStyle w:val="TableGrid"/>
        <w:tblW w:w="0" w:type="auto"/>
        <w:tblLook w:val="04A0" w:firstRow="1" w:lastRow="0" w:firstColumn="1" w:lastColumn="0" w:noHBand="0" w:noVBand="1"/>
      </w:tblPr>
      <w:tblGrid>
        <w:gridCol w:w="9350"/>
      </w:tblGrid>
      <w:tr w:rsidR="00266642" w14:paraId="64E867F7" w14:textId="77777777" w:rsidTr="00266642">
        <w:tc>
          <w:tcPr>
            <w:tcW w:w="9350" w:type="dxa"/>
            <w:shd w:val="clear" w:color="auto" w:fill="2F5496" w:themeFill="accent1" w:themeFillShade="BF"/>
          </w:tcPr>
          <w:p w14:paraId="707F7640" w14:textId="21577E31" w:rsidR="00266642" w:rsidRPr="00266642" w:rsidRDefault="00266642" w:rsidP="00704973">
            <w:pPr>
              <w:jc w:val="center"/>
              <w:rPr>
                <w:b/>
                <w:color w:val="FFFFFF" w:themeColor="background1"/>
              </w:rPr>
            </w:pPr>
            <w:r w:rsidRPr="00266642">
              <w:rPr>
                <w:b/>
                <w:color w:val="FFFFFF" w:themeColor="background1"/>
              </w:rPr>
              <w:t>Section 4 – Gestion de santé et de sécurité sur le site</w:t>
            </w:r>
          </w:p>
        </w:tc>
      </w:tr>
      <w:tr w:rsidR="00266642" w14:paraId="0B1BD482" w14:textId="77777777" w:rsidTr="00266642">
        <w:tc>
          <w:tcPr>
            <w:tcW w:w="9350" w:type="dxa"/>
          </w:tcPr>
          <w:p w14:paraId="42E94C2B" w14:textId="3E45BF7B" w:rsidR="00266642" w:rsidRPr="00005BA0" w:rsidRDefault="00266642">
            <w:pPr>
              <w:rPr>
                <w:i/>
              </w:rPr>
            </w:pPr>
            <w:r w:rsidRPr="00005BA0">
              <w:rPr>
                <w:i/>
              </w:rPr>
              <w:t>Instruction : Décrire</w:t>
            </w:r>
            <w:r w:rsidR="001F49E2" w:rsidRPr="00005BA0">
              <w:rPr>
                <w:i/>
              </w:rPr>
              <w:t xml:space="preserve"> dans cette section le plan de </w:t>
            </w:r>
            <w:r w:rsidR="008A2B05" w:rsidRPr="00005BA0">
              <w:rPr>
                <w:i/>
              </w:rPr>
              <w:t>prévention</w:t>
            </w:r>
            <w:r w:rsidR="00005BA0" w:rsidRPr="00005BA0">
              <w:rPr>
                <w:i/>
              </w:rPr>
              <w:t xml:space="preserve"> et de gestions des risques d’accidents sur le chantier, les règles et procédures de sécurité, la prise en charges des cas d’accidents.</w:t>
            </w:r>
            <w:r w:rsidR="008A2B05" w:rsidRPr="00005BA0">
              <w:rPr>
                <w:i/>
              </w:rPr>
              <w:t xml:space="preserve"> </w:t>
            </w:r>
            <w:r w:rsidR="00F56048">
              <w:rPr>
                <w:i/>
              </w:rPr>
              <w:t>Les mesures du premier secours etc…, utilisation des équipements de protection individuelle.</w:t>
            </w:r>
            <w:r w:rsidR="004F1D19">
              <w:rPr>
                <w:i/>
              </w:rPr>
              <w:t xml:space="preserve"> L’entreprise devra s’assurer que la gestion de s</w:t>
            </w:r>
            <w:r w:rsidR="009A55D8">
              <w:rPr>
                <w:i/>
              </w:rPr>
              <w:t>anté et de sécurité sur le site</w:t>
            </w:r>
            <w:r w:rsidR="004F1D19">
              <w:rPr>
                <w:i/>
              </w:rPr>
              <w:t xml:space="preserve"> est incluse dans ses prix unitaires.</w:t>
            </w:r>
          </w:p>
        </w:tc>
      </w:tr>
      <w:tr w:rsidR="00266642" w14:paraId="2C12C030" w14:textId="77777777" w:rsidTr="00266642">
        <w:tc>
          <w:tcPr>
            <w:tcW w:w="9350" w:type="dxa"/>
          </w:tcPr>
          <w:p w14:paraId="6B3D9565" w14:textId="77777777" w:rsidR="00266642" w:rsidRDefault="00266642"/>
          <w:p w14:paraId="73D79C14" w14:textId="5068BB39" w:rsidR="00266642" w:rsidRDefault="00266642"/>
          <w:p w14:paraId="5CE347C8" w14:textId="267A0D81" w:rsidR="00005BA0" w:rsidRDefault="00005BA0"/>
          <w:p w14:paraId="3364C310" w14:textId="3633814A" w:rsidR="00005BA0" w:rsidRDefault="00005BA0"/>
          <w:p w14:paraId="70F3B944" w14:textId="15223C06" w:rsidR="00005BA0" w:rsidRDefault="00005BA0"/>
          <w:p w14:paraId="5D655C83" w14:textId="0A568F07" w:rsidR="00005BA0" w:rsidRDefault="00005BA0"/>
          <w:p w14:paraId="35B9C2AE" w14:textId="07A0FC15" w:rsidR="00005BA0" w:rsidRDefault="00005BA0"/>
          <w:p w14:paraId="45F37417" w14:textId="012EA84B" w:rsidR="00005BA0" w:rsidRDefault="00005BA0"/>
          <w:p w14:paraId="75FAF6C5" w14:textId="0D9F87F0" w:rsidR="00005BA0" w:rsidRDefault="00005BA0"/>
          <w:p w14:paraId="3C2EAD1F" w14:textId="4805300E" w:rsidR="00005BA0" w:rsidRDefault="00005BA0"/>
          <w:p w14:paraId="0A11543E" w14:textId="311E4FC5" w:rsidR="00005BA0" w:rsidRDefault="00005BA0"/>
          <w:p w14:paraId="72E7097C" w14:textId="353F95A0" w:rsidR="00005BA0" w:rsidRDefault="00005BA0"/>
          <w:p w14:paraId="635BD964" w14:textId="78273A62" w:rsidR="00005BA0" w:rsidRDefault="00005BA0"/>
          <w:p w14:paraId="13F7A7E2" w14:textId="007C1DF6" w:rsidR="00005BA0" w:rsidRDefault="00005BA0"/>
          <w:p w14:paraId="34961EFA" w14:textId="77777777" w:rsidR="00005BA0" w:rsidRDefault="00005BA0"/>
          <w:p w14:paraId="53892B95" w14:textId="195B9535" w:rsidR="00266642" w:rsidRDefault="00266642"/>
          <w:p w14:paraId="6977D311" w14:textId="002EF459" w:rsidR="00F56048" w:rsidRDefault="00F56048"/>
          <w:p w14:paraId="2460B933" w14:textId="66DFC8C9" w:rsidR="00F56048" w:rsidRDefault="00F56048"/>
          <w:p w14:paraId="3226C25B" w14:textId="3B77FB50" w:rsidR="00F56048" w:rsidRDefault="00F56048"/>
          <w:p w14:paraId="04F0FF76" w14:textId="487B95E8" w:rsidR="00F56048" w:rsidRDefault="00F56048"/>
          <w:p w14:paraId="4832BE85" w14:textId="7744505C" w:rsidR="00F56048" w:rsidRDefault="00F56048"/>
          <w:p w14:paraId="12CBD907" w14:textId="4614AE3F" w:rsidR="00F56048" w:rsidRDefault="00F56048"/>
          <w:p w14:paraId="226D8A8B" w14:textId="6C04F5F1" w:rsidR="00F56048" w:rsidRDefault="00F56048"/>
          <w:p w14:paraId="155C0EA5" w14:textId="6485F8CB" w:rsidR="00F56048" w:rsidRDefault="00F56048"/>
          <w:p w14:paraId="02A677E4" w14:textId="32B57978" w:rsidR="00F56048" w:rsidRDefault="00F56048"/>
          <w:p w14:paraId="7701B05B" w14:textId="3CB58EBB" w:rsidR="00F56048" w:rsidRDefault="00F56048"/>
          <w:p w14:paraId="1C317613" w14:textId="77777777" w:rsidR="00F56048" w:rsidRDefault="00F56048"/>
          <w:p w14:paraId="217AA7DC" w14:textId="77777777" w:rsidR="00266642" w:rsidRDefault="00266642"/>
          <w:p w14:paraId="36228563" w14:textId="77777777" w:rsidR="00266642" w:rsidRDefault="00266642"/>
          <w:p w14:paraId="44B9DBF6" w14:textId="77777777" w:rsidR="00266642" w:rsidRDefault="00266642"/>
          <w:p w14:paraId="6F62EB7E" w14:textId="77777777" w:rsidR="00266642" w:rsidRDefault="00266642"/>
          <w:p w14:paraId="45B42C42" w14:textId="1D1704A4" w:rsidR="00266642" w:rsidRDefault="00F56048">
            <w:r w:rsidRPr="00F56048">
              <w:rPr>
                <w:i/>
              </w:rPr>
              <w:t>Continuez sur une autre page si nécessaire.</w:t>
            </w:r>
          </w:p>
        </w:tc>
      </w:tr>
    </w:tbl>
    <w:p w14:paraId="616A8420" w14:textId="77777777" w:rsidR="008E4EB3" w:rsidRDefault="008E4EB3"/>
    <w:p w14:paraId="4E5BB496" w14:textId="77777777" w:rsidR="008E4EB3" w:rsidRDefault="008E4EB3"/>
    <w:p w14:paraId="2F2BCD16" w14:textId="77777777" w:rsidR="008E4EB3" w:rsidRDefault="008E4EB3"/>
    <w:p w14:paraId="3E67A2BA" w14:textId="77777777" w:rsidR="008E4EB3" w:rsidRDefault="008E4EB3"/>
    <w:p w14:paraId="28DA9C54" w14:textId="77777777" w:rsidR="008E4EB3" w:rsidRDefault="008E4EB3"/>
    <w:p w14:paraId="65AC056D" w14:textId="77777777" w:rsidR="008E4EB3" w:rsidRDefault="008E4EB3"/>
    <w:p w14:paraId="1359084F" w14:textId="77777777" w:rsidR="008E4EB3" w:rsidRDefault="008E4EB3"/>
    <w:p w14:paraId="59A06CC7" w14:textId="3DD07103" w:rsidR="008E4EB3" w:rsidRDefault="008E4EB3"/>
    <w:tbl>
      <w:tblPr>
        <w:tblStyle w:val="TableGrid"/>
        <w:tblW w:w="0" w:type="auto"/>
        <w:tblLook w:val="04A0" w:firstRow="1" w:lastRow="0" w:firstColumn="1" w:lastColumn="0" w:noHBand="0" w:noVBand="1"/>
      </w:tblPr>
      <w:tblGrid>
        <w:gridCol w:w="9350"/>
      </w:tblGrid>
      <w:tr w:rsidR="00F56048" w14:paraId="75BF2976" w14:textId="77777777" w:rsidTr="00C54115">
        <w:tc>
          <w:tcPr>
            <w:tcW w:w="9350" w:type="dxa"/>
            <w:shd w:val="clear" w:color="auto" w:fill="2F5496" w:themeFill="accent1" w:themeFillShade="BF"/>
          </w:tcPr>
          <w:p w14:paraId="5A5B259F" w14:textId="344BA3E4" w:rsidR="00F56048" w:rsidRPr="00266642" w:rsidRDefault="00F56048" w:rsidP="00704973">
            <w:pPr>
              <w:jc w:val="center"/>
              <w:rPr>
                <w:b/>
                <w:color w:val="FFFFFF" w:themeColor="background1"/>
              </w:rPr>
            </w:pPr>
            <w:r>
              <w:rPr>
                <w:b/>
                <w:color w:val="FFFFFF" w:themeColor="background1"/>
              </w:rPr>
              <w:t>Section 5</w:t>
            </w:r>
            <w:r w:rsidRPr="00266642">
              <w:rPr>
                <w:b/>
                <w:color w:val="FFFFFF" w:themeColor="background1"/>
              </w:rPr>
              <w:t xml:space="preserve">– Gestion de </w:t>
            </w:r>
            <w:r>
              <w:rPr>
                <w:b/>
                <w:color w:val="FFFFFF" w:themeColor="background1"/>
              </w:rPr>
              <w:t>l’environnement</w:t>
            </w:r>
          </w:p>
        </w:tc>
      </w:tr>
      <w:tr w:rsidR="00F56048" w14:paraId="2F434003" w14:textId="77777777" w:rsidTr="00C54115">
        <w:tc>
          <w:tcPr>
            <w:tcW w:w="9350" w:type="dxa"/>
          </w:tcPr>
          <w:p w14:paraId="41A698DD" w14:textId="54282198" w:rsidR="00F56048" w:rsidRPr="00005BA0" w:rsidRDefault="00F56048" w:rsidP="00C54115">
            <w:pPr>
              <w:rPr>
                <w:i/>
              </w:rPr>
            </w:pPr>
            <w:r w:rsidRPr="00F56048">
              <w:rPr>
                <w:b/>
                <w:i/>
              </w:rPr>
              <w:t>Instruction</w:t>
            </w:r>
            <w:r w:rsidRPr="00005BA0">
              <w:rPr>
                <w:i/>
              </w:rPr>
              <w:t> : Décrire</w:t>
            </w:r>
            <w:r>
              <w:rPr>
                <w:i/>
              </w:rPr>
              <w:t xml:space="preserve"> de façon sommaire le plan, les mesures d’atténuation des impacts environnementaux citées dans le EMMP. </w:t>
            </w:r>
            <w:r w:rsidR="009F4DBD">
              <w:rPr>
                <w:i/>
              </w:rPr>
              <w:t>L’entreprise devra s’assurer que la gestion de l’environnement est incluse dans ses prix unitaires.</w:t>
            </w:r>
          </w:p>
        </w:tc>
      </w:tr>
      <w:tr w:rsidR="00F56048" w14:paraId="15E3D334" w14:textId="77777777" w:rsidTr="00C54115">
        <w:tc>
          <w:tcPr>
            <w:tcW w:w="9350" w:type="dxa"/>
          </w:tcPr>
          <w:p w14:paraId="41FB71E1" w14:textId="77777777" w:rsidR="00F56048" w:rsidRDefault="00F56048" w:rsidP="00C54115"/>
          <w:p w14:paraId="664CA6D1" w14:textId="77777777" w:rsidR="00F56048" w:rsidRDefault="00F56048" w:rsidP="00C54115"/>
          <w:p w14:paraId="25A89737" w14:textId="77777777" w:rsidR="00F56048" w:rsidRDefault="00F56048" w:rsidP="00C54115"/>
          <w:p w14:paraId="4FBDD30D" w14:textId="77777777" w:rsidR="00F56048" w:rsidRDefault="00F56048" w:rsidP="00C54115"/>
          <w:p w14:paraId="40566ACC" w14:textId="77777777" w:rsidR="00F56048" w:rsidRDefault="00F56048" w:rsidP="00C54115"/>
          <w:p w14:paraId="4E4BDC1D" w14:textId="77777777" w:rsidR="00F56048" w:rsidRDefault="00F56048" w:rsidP="00C54115"/>
          <w:p w14:paraId="4F4833BA" w14:textId="77777777" w:rsidR="00F56048" w:rsidRDefault="00F56048" w:rsidP="00C54115"/>
          <w:p w14:paraId="1FF555B1" w14:textId="77777777" w:rsidR="00F56048" w:rsidRDefault="00F56048" w:rsidP="00C54115"/>
          <w:p w14:paraId="21E52917" w14:textId="77777777" w:rsidR="00F56048" w:rsidRDefault="00F56048" w:rsidP="00C54115"/>
          <w:p w14:paraId="6F661D43" w14:textId="77777777" w:rsidR="00F56048" w:rsidRDefault="00F56048" w:rsidP="00C54115"/>
          <w:p w14:paraId="3B7D7F3D" w14:textId="4CA1B858" w:rsidR="00F56048" w:rsidRDefault="00F56048" w:rsidP="00C54115"/>
          <w:p w14:paraId="7329DF08" w14:textId="285E38A8" w:rsidR="009F4DBD" w:rsidRDefault="009F4DBD" w:rsidP="00C54115"/>
          <w:p w14:paraId="41B05D86" w14:textId="2600A503" w:rsidR="009F4DBD" w:rsidRDefault="009F4DBD" w:rsidP="00C54115"/>
          <w:p w14:paraId="01C73AF0" w14:textId="532CAA4E" w:rsidR="009F4DBD" w:rsidRDefault="009F4DBD" w:rsidP="00C54115"/>
          <w:p w14:paraId="738E571D" w14:textId="77777777" w:rsidR="009F4DBD" w:rsidRDefault="009F4DBD" w:rsidP="00C54115"/>
          <w:p w14:paraId="58871037" w14:textId="77777777" w:rsidR="00F56048" w:rsidRDefault="00F56048" w:rsidP="00C54115"/>
          <w:p w14:paraId="5085EBA4" w14:textId="77777777" w:rsidR="00F56048" w:rsidRDefault="00F56048" w:rsidP="00C54115"/>
          <w:p w14:paraId="3CADCE5E" w14:textId="77777777" w:rsidR="00F56048" w:rsidRDefault="00F56048" w:rsidP="00C54115"/>
          <w:p w14:paraId="72D2B32D" w14:textId="77777777" w:rsidR="00F56048" w:rsidRDefault="00F56048" w:rsidP="00C54115"/>
          <w:p w14:paraId="1830CD0C" w14:textId="77777777" w:rsidR="00F56048" w:rsidRDefault="00F56048" w:rsidP="00C54115"/>
          <w:p w14:paraId="2336F70A" w14:textId="77777777" w:rsidR="00F56048" w:rsidRDefault="00F56048" w:rsidP="00C54115"/>
          <w:p w14:paraId="0EAFFE85" w14:textId="77777777" w:rsidR="00F56048" w:rsidRDefault="00F56048" w:rsidP="00C54115"/>
          <w:p w14:paraId="10C3FD86" w14:textId="77777777" w:rsidR="00F56048" w:rsidRDefault="00F56048" w:rsidP="00C54115"/>
          <w:p w14:paraId="49E1C2EA" w14:textId="77777777" w:rsidR="00F56048" w:rsidRDefault="00F56048" w:rsidP="00C54115"/>
          <w:p w14:paraId="74FF5E8D" w14:textId="77777777" w:rsidR="00F56048" w:rsidRDefault="00F56048" w:rsidP="00C54115"/>
          <w:p w14:paraId="03DB355F" w14:textId="77777777" w:rsidR="00F56048" w:rsidRDefault="00F56048" w:rsidP="00C54115"/>
          <w:p w14:paraId="0B9B3197" w14:textId="77777777" w:rsidR="00F56048" w:rsidRDefault="00F56048" w:rsidP="00C54115"/>
          <w:p w14:paraId="5BCA2A8C" w14:textId="77777777" w:rsidR="00F56048" w:rsidRDefault="00F56048" w:rsidP="00C54115"/>
          <w:p w14:paraId="75CF1BA4" w14:textId="77777777" w:rsidR="00F56048" w:rsidRDefault="00F56048" w:rsidP="00C54115"/>
          <w:p w14:paraId="25645A2A" w14:textId="77777777" w:rsidR="00F56048" w:rsidRDefault="00F56048" w:rsidP="00C54115">
            <w:r w:rsidRPr="00F56048">
              <w:rPr>
                <w:i/>
              </w:rPr>
              <w:lastRenderedPageBreak/>
              <w:t>Continuez sur une autre page si nécessaire.</w:t>
            </w:r>
          </w:p>
        </w:tc>
      </w:tr>
    </w:tbl>
    <w:p w14:paraId="008C4913" w14:textId="77777777" w:rsidR="00F56048" w:rsidRDefault="00F56048"/>
    <w:p w14:paraId="7A7A0354" w14:textId="77777777" w:rsidR="008E4EB3" w:rsidRDefault="008E4EB3"/>
    <w:p w14:paraId="35DEA314" w14:textId="77777777" w:rsidR="008E4EB3" w:rsidRDefault="008E4EB3"/>
    <w:p w14:paraId="39230FF5" w14:textId="77777777" w:rsidR="008E4EB3" w:rsidRDefault="008E4EB3"/>
    <w:p w14:paraId="1127EDBE" w14:textId="77777777" w:rsidR="008E4EB3" w:rsidRDefault="008E4EB3"/>
    <w:p w14:paraId="43D84D4B" w14:textId="77777777" w:rsidR="008E4EB3" w:rsidRDefault="008E4EB3"/>
    <w:p w14:paraId="5C1A03B8" w14:textId="77777777" w:rsidR="008E4EB3" w:rsidRDefault="008E4EB3"/>
    <w:p w14:paraId="6D0DA300" w14:textId="77777777" w:rsidR="008E4EB3" w:rsidRDefault="008E4EB3"/>
    <w:p w14:paraId="3F332C30" w14:textId="77777777" w:rsidR="008E4EB3" w:rsidRDefault="008E4EB3"/>
    <w:p w14:paraId="29330A93" w14:textId="77777777" w:rsidR="008E4EB3" w:rsidRDefault="008E4EB3"/>
    <w:p w14:paraId="26297AC7" w14:textId="36B0F024" w:rsidR="008E4EB3" w:rsidRDefault="008E4EB3"/>
    <w:p w14:paraId="3CF9719D" w14:textId="4C20457D" w:rsidR="009F4DBD" w:rsidRDefault="009F4DBD"/>
    <w:tbl>
      <w:tblPr>
        <w:tblStyle w:val="TableGrid"/>
        <w:tblW w:w="0" w:type="auto"/>
        <w:tblLook w:val="04A0" w:firstRow="1" w:lastRow="0" w:firstColumn="1" w:lastColumn="0" w:noHBand="0" w:noVBand="1"/>
      </w:tblPr>
      <w:tblGrid>
        <w:gridCol w:w="9350"/>
      </w:tblGrid>
      <w:tr w:rsidR="009F4DBD" w14:paraId="6006C69C" w14:textId="77777777" w:rsidTr="00C54115">
        <w:tc>
          <w:tcPr>
            <w:tcW w:w="9350" w:type="dxa"/>
            <w:shd w:val="clear" w:color="auto" w:fill="2F5496" w:themeFill="accent1" w:themeFillShade="BF"/>
          </w:tcPr>
          <w:p w14:paraId="2E431EF1" w14:textId="60825458" w:rsidR="009F4DBD" w:rsidRPr="00266642" w:rsidRDefault="009F4DBD" w:rsidP="00704973">
            <w:pPr>
              <w:jc w:val="center"/>
              <w:rPr>
                <w:b/>
                <w:color w:val="FFFFFF" w:themeColor="background1"/>
              </w:rPr>
            </w:pPr>
            <w:r>
              <w:rPr>
                <w:b/>
                <w:color w:val="FFFFFF" w:themeColor="background1"/>
              </w:rPr>
              <w:t>Section 6</w:t>
            </w:r>
            <w:r w:rsidRPr="00266642">
              <w:rPr>
                <w:b/>
                <w:color w:val="FFFFFF" w:themeColor="background1"/>
              </w:rPr>
              <w:t xml:space="preserve">– Gestion de </w:t>
            </w:r>
            <w:r>
              <w:rPr>
                <w:b/>
                <w:color w:val="FFFFFF" w:themeColor="background1"/>
              </w:rPr>
              <w:t>Qualité</w:t>
            </w:r>
          </w:p>
        </w:tc>
      </w:tr>
      <w:tr w:rsidR="009F4DBD" w14:paraId="7AA975A0" w14:textId="77777777" w:rsidTr="00C54115">
        <w:tc>
          <w:tcPr>
            <w:tcW w:w="9350" w:type="dxa"/>
          </w:tcPr>
          <w:p w14:paraId="7EFE3E50" w14:textId="1453BFFD" w:rsidR="009F4DBD" w:rsidRPr="00005BA0" w:rsidRDefault="009F4DBD" w:rsidP="00C54115">
            <w:pPr>
              <w:rPr>
                <w:i/>
              </w:rPr>
            </w:pPr>
            <w:r w:rsidRPr="00F56048">
              <w:rPr>
                <w:b/>
                <w:i/>
              </w:rPr>
              <w:t>Instruction</w:t>
            </w:r>
            <w:r w:rsidRPr="00005BA0">
              <w:rPr>
                <w:i/>
              </w:rPr>
              <w:t> : Décrire</w:t>
            </w:r>
            <w:r>
              <w:rPr>
                <w:i/>
              </w:rPr>
              <w:t xml:space="preserve"> le processus d’inspection, de contrôle de la qualité des travaux, les étapes essentielles, les fréquences (hebdomadaires, mensuelles, une fois, etc…), les tests à effectuer, le personnel impliqué et leur qualification</w:t>
            </w:r>
            <w:r w:rsidR="00EC0EBA">
              <w:rPr>
                <w:i/>
              </w:rPr>
              <w:t xml:space="preserve">. </w:t>
            </w:r>
            <w:r>
              <w:rPr>
                <w:i/>
              </w:rPr>
              <w:t xml:space="preserve">L’entreprise devra s’assurer que la gestion de </w:t>
            </w:r>
            <w:r w:rsidR="00EC0EBA">
              <w:rPr>
                <w:i/>
              </w:rPr>
              <w:t xml:space="preserve">la qualité </w:t>
            </w:r>
            <w:r>
              <w:rPr>
                <w:i/>
              </w:rPr>
              <w:t>est incluse dans ses prix unitaires.</w:t>
            </w:r>
          </w:p>
        </w:tc>
      </w:tr>
      <w:tr w:rsidR="009F4DBD" w14:paraId="197D7C6E" w14:textId="77777777" w:rsidTr="00C54115">
        <w:tc>
          <w:tcPr>
            <w:tcW w:w="9350" w:type="dxa"/>
          </w:tcPr>
          <w:p w14:paraId="521270FD" w14:textId="77777777" w:rsidR="009F4DBD" w:rsidRDefault="009F4DBD" w:rsidP="00C54115"/>
          <w:p w14:paraId="2885691C" w14:textId="77777777" w:rsidR="009F4DBD" w:rsidRDefault="009F4DBD" w:rsidP="00C54115"/>
          <w:p w14:paraId="211E30CA" w14:textId="77777777" w:rsidR="009F4DBD" w:rsidRDefault="009F4DBD" w:rsidP="00C54115"/>
          <w:p w14:paraId="1E427227" w14:textId="77777777" w:rsidR="009F4DBD" w:rsidRDefault="009F4DBD" w:rsidP="00C54115"/>
          <w:p w14:paraId="7622018E" w14:textId="77777777" w:rsidR="009F4DBD" w:rsidRDefault="009F4DBD" w:rsidP="00C54115"/>
          <w:p w14:paraId="11A2980E" w14:textId="77777777" w:rsidR="009F4DBD" w:rsidRDefault="009F4DBD" w:rsidP="00C54115"/>
          <w:p w14:paraId="25B0011E" w14:textId="77777777" w:rsidR="009F4DBD" w:rsidRDefault="009F4DBD" w:rsidP="00C54115"/>
          <w:p w14:paraId="6C279FEE" w14:textId="6FB5C17F" w:rsidR="009F4DBD" w:rsidRDefault="009F4DBD" w:rsidP="00C54115"/>
          <w:p w14:paraId="2ACD08F1" w14:textId="6A153173" w:rsidR="00EC0EBA" w:rsidRDefault="00EC0EBA" w:rsidP="00C54115"/>
          <w:p w14:paraId="4A16F2E0" w14:textId="6D705D01" w:rsidR="00EC0EBA" w:rsidRDefault="00EC0EBA" w:rsidP="00C54115"/>
          <w:p w14:paraId="0AACE335" w14:textId="259514D7" w:rsidR="00EC0EBA" w:rsidRDefault="00EC0EBA" w:rsidP="00C54115"/>
          <w:p w14:paraId="634D3280" w14:textId="239753C2" w:rsidR="00EC0EBA" w:rsidRDefault="00EC0EBA" w:rsidP="00C54115"/>
          <w:p w14:paraId="7F750B98" w14:textId="484AC96B" w:rsidR="00EC0EBA" w:rsidRDefault="00EC0EBA" w:rsidP="00C54115"/>
          <w:p w14:paraId="781DE9CE" w14:textId="2E9F7F2B" w:rsidR="00EC0EBA" w:rsidRDefault="00EC0EBA" w:rsidP="00C54115"/>
          <w:p w14:paraId="37DE6DDD" w14:textId="6B297792" w:rsidR="00EC0EBA" w:rsidRDefault="00EC0EBA" w:rsidP="00C54115"/>
          <w:p w14:paraId="30DD1666" w14:textId="2CB1125C" w:rsidR="00EC0EBA" w:rsidRDefault="00EC0EBA" w:rsidP="00C54115"/>
          <w:p w14:paraId="201A1BF4" w14:textId="24AF32E3" w:rsidR="00EC0EBA" w:rsidRDefault="00EC0EBA" w:rsidP="00C54115"/>
          <w:p w14:paraId="704000BC" w14:textId="77777777" w:rsidR="00EC0EBA" w:rsidRDefault="00EC0EBA" w:rsidP="00C54115"/>
          <w:p w14:paraId="472F6AF7" w14:textId="77777777" w:rsidR="009F4DBD" w:rsidRDefault="009F4DBD" w:rsidP="00C54115"/>
          <w:p w14:paraId="0127692A" w14:textId="77777777" w:rsidR="009F4DBD" w:rsidRDefault="009F4DBD" w:rsidP="00C54115"/>
          <w:p w14:paraId="5FFA2528" w14:textId="77777777" w:rsidR="009F4DBD" w:rsidRDefault="009F4DBD" w:rsidP="00C54115"/>
          <w:p w14:paraId="1A705284" w14:textId="77777777" w:rsidR="009F4DBD" w:rsidRDefault="009F4DBD" w:rsidP="00C54115"/>
          <w:p w14:paraId="621A4EDE" w14:textId="77777777" w:rsidR="009F4DBD" w:rsidRDefault="009F4DBD" w:rsidP="00C54115"/>
          <w:p w14:paraId="26508E57" w14:textId="77777777" w:rsidR="009F4DBD" w:rsidRDefault="009F4DBD" w:rsidP="00C54115"/>
          <w:p w14:paraId="7B716476" w14:textId="77777777" w:rsidR="009F4DBD" w:rsidRDefault="009F4DBD" w:rsidP="00C54115"/>
          <w:p w14:paraId="4828004C" w14:textId="77777777" w:rsidR="009F4DBD" w:rsidRDefault="009F4DBD" w:rsidP="00C54115"/>
          <w:p w14:paraId="41A04025" w14:textId="77777777" w:rsidR="009F4DBD" w:rsidRDefault="009F4DBD" w:rsidP="00C54115"/>
          <w:p w14:paraId="3BC9B1CB" w14:textId="77777777" w:rsidR="009F4DBD" w:rsidRDefault="009F4DBD" w:rsidP="00C54115"/>
          <w:p w14:paraId="43B6973B" w14:textId="77777777" w:rsidR="009F4DBD" w:rsidRDefault="009F4DBD" w:rsidP="00C54115"/>
          <w:p w14:paraId="4ED48E25" w14:textId="77777777" w:rsidR="009F4DBD" w:rsidRDefault="009F4DBD" w:rsidP="00C54115"/>
          <w:p w14:paraId="4B5E07DE" w14:textId="77777777" w:rsidR="009F4DBD" w:rsidRDefault="009F4DBD" w:rsidP="00C54115"/>
          <w:p w14:paraId="7160B519" w14:textId="77777777" w:rsidR="009F4DBD" w:rsidRDefault="009F4DBD" w:rsidP="00C54115"/>
          <w:p w14:paraId="40DDE40E" w14:textId="4CDEC21E" w:rsidR="00EC0EBA" w:rsidRDefault="00EC0EBA" w:rsidP="00C54115"/>
          <w:p w14:paraId="61C00625" w14:textId="77777777" w:rsidR="009F4DBD" w:rsidRDefault="009F4DBD" w:rsidP="00C54115"/>
          <w:p w14:paraId="1EB8A258" w14:textId="77777777" w:rsidR="009F4DBD" w:rsidRDefault="009F4DBD" w:rsidP="00C54115"/>
          <w:p w14:paraId="2C38C8D6" w14:textId="77777777" w:rsidR="009F4DBD" w:rsidRDefault="009F4DBD" w:rsidP="00C54115">
            <w:r w:rsidRPr="00F56048">
              <w:rPr>
                <w:i/>
              </w:rPr>
              <w:t>Continuez sur une autre page si nécessaire.</w:t>
            </w:r>
          </w:p>
        </w:tc>
      </w:tr>
    </w:tbl>
    <w:p w14:paraId="0D16B2D7" w14:textId="44A0BB18" w:rsidR="009F4DBD" w:rsidRDefault="009F4DBD"/>
    <w:p w14:paraId="65366647" w14:textId="18C9E9BE" w:rsidR="00EC0EBA" w:rsidRDefault="00EC0EBA"/>
    <w:p w14:paraId="1518E6A2" w14:textId="331C118D" w:rsidR="00EC0EBA" w:rsidRDefault="00EC0EBA"/>
    <w:p w14:paraId="74DFFF70" w14:textId="77777777" w:rsidR="00480B60" w:rsidRDefault="00480B60">
      <w:pPr>
        <w:sectPr w:rsidR="00480B60">
          <w:pgSz w:w="12240" w:h="15840"/>
          <w:pgMar w:top="1440" w:right="1440" w:bottom="1440" w:left="1440" w:header="720" w:footer="720" w:gutter="0"/>
          <w:cols w:space="720"/>
          <w:docGrid w:linePitch="360"/>
        </w:sectPr>
      </w:pPr>
    </w:p>
    <w:p w14:paraId="53AD30B6" w14:textId="77777777" w:rsidR="00EF793B" w:rsidRDefault="00EF793B" w:rsidP="00EF793B"/>
    <w:tbl>
      <w:tblPr>
        <w:tblpPr w:leftFromText="180" w:rightFromText="180" w:vertAnchor="text" w:horzAnchor="margin" w:tblpY="30"/>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680"/>
        <w:gridCol w:w="1975"/>
        <w:gridCol w:w="4500"/>
        <w:gridCol w:w="1710"/>
      </w:tblGrid>
      <w:tr w:rsidR="00256194" w:rsidRPr="00232CE4" w14:paraId="72A70706" w14:textId="77777777" w:rsidTr="00256194">
        <w:tc>
          <w:tcPr>
            <w:tcW w:w="13495" w:type="dxa"/>
            <w:gridSpan w:val="5"/>
            <w:shd w:val="clear" w:color="auto" w:fill="2F5496" w:themeFill="accent1" w:themeFillShade="BF"/>
            <w:vAlign w:val="center"/>
          </w:tcPr>
          <w:p w14:paraId="2A46A14E" w14:textId="130F0AED" w:rsidR="00256194" w:rsidRPr="00256194" w:rsidRDefault="00256194" w:rsidP="009C720F">
            <w:pPr>
              <w:pStyle w:val="BodyText"/>
              <w:jc w:val="center"/>
              <w:rPr>
                <w:rFonts w:ascii="Times New Roman" w:hAnsi="Times New Roman"/>
                <w:b/>
                <w:color w:val="FFFFFF" w:themeColor="background1"/>
                <w:sz w:val="24"/>
                <w:szCs w:val="24"/>
                <w:lang w:val="fr-FR"/>
              </w:rPr>
            </w:pPr>
            <w:r w:rsidRPr="00256194">
              <w:rPr>
                <w:rFonts w:ascii="Times New Roman" w:hAnsi="Times New Roman"/>
                <w:b/>
                <w:color w:val="FFFFFF" w:themeColor="background1"/>
                <w:sz w:val="24"/>
                <w:szCs w:val="24"/>
                <w:lang w:val="fr-FR"/>
              </w:rPr>
              <w:t>Section 7 – Personnel Clé</w:t>
            </w:r>
          </w:p>
        </w:tc>
      </w:tr>
      <w:tr w:rsidR="00256194" w:rsidRPr="00232CE4" w14:paraId="75073C65" w14:textId="77777777" w:rsidTr="00C54115">
        <w:tc>
          <w:tcPr>
            <w:tcW w:w="13495" w:type="dxa"/>
            <w:gridSpan w:val="5"/>
          </w:tcPr>
          <w:p w14:paraId="7577E57D" w14:textId="77777777" w:rsidR="00256194" w:rsidRPr="004F1D19" w:rsidRDefault="00256194" w:rsidP="00256194">
            <w:pPr>
              <w:pStyle w:val="BodyText"/>
              <w:jc w:val="left"/>
              <w:rPr>
                <w:rFonts w:ascii="Times New Roman" w:hAnsi="Times New Roman"/>
                <w:i/>
                <w:sz w:val="24"/>
                <w:szCs w:val="24"/>
                <w:lang w:val="fr-CA"/>
              </w:rPr>
            </w:pPr>
            <w:r w:rsidRPr="004F1D19">
              <w:rPr>
                <w:rFonts w:ascii="Times New Roman" w:hAnsi="Times New Roman"/>
                <w:b/>
                <w:i/>
                <w:sz w:val="24"/>
                <w:szCs w:val="24"/>
                <w:lang w:val="fr-CA"/>
              </w:rPr>
              <w:t>Instruction</w:t>
            </w:r>
            <w:r w:rsidRPr="004F1D19">
              <w:rPr>
                <w:rFonts w:ascii="Times New Roman" w:hAnsi="Times New Roman"/>
                <w:i/>
                <w:sz w:val="24"/>
                <w:szCs w:val="24"/>
                <w:lang w:val="fr-CA"/>
              </w:rPr>
              <w:t xml:space="preserve"> : Fournir la liste du personnel clé et leur qualification conformément au RFP. </w:t>
            </w:r>
          </w:p>
          <w:p w14:paraId="13A67C9D" w14:textId="260052DE" w:rsidR="00256194" w:rsidRPr="00256194" w:rsidRDefault="00256194" w:rsidP="00256194">
            <w:pPr>
              <w:pStyle w:val="BodyText"/>
              <w:jc w:val="left"/>
              <w:rPr>
                <w:rFonts w:ascii="Times New Roman" w:hAnsi="Times New Roman"/>
                <w:b/>
                <w:sz w:val="24"/>
                <w:szCs w:val="24"/>
                <w:lang w:val="fr-FR"/>
              </w:rPr>
            </w:pPr>
            <w:r w:rsidRPr="004F1D19">
              <w:rPr>
                <w:rFonts w:ascii="Times New Roman" w:hAnsi="Times New Roman"/>
                <w:b/>
                <w:i/>
                <w:sz w:val="24"/>
                <w:szCs w:val="24"/>
                <w:lang w:val="fr-CA"/>
              </w:rPr>
              <w:t>IMPORTANT : Fournir le CV et Copie du Diplôme de chaque personne proposée.</w:t>
            </w:r>
            <w:r w:rsidRPr="004F1D19">
              <w:rPr>
                <w:rFonts w:ascii="Times New Roman" w:hAnsi="Times New Roman"/>
                <w:i/>
                <w:sz w:val="24"/>
                <w:szCs w:val="24"/>
                <w:lang w:val="fr-CA"/>
              </w:rPr>
              <w:t xml:space="preserve"> </w:t>
            </w:r>
          </w:p>
        </w:tc>
      </w:tr>
      <w:tr w:rsidR="00256194" w:rsidRPr="00232CE4" w14:paraId="36065399" w14:textId="77777777" w:rsidTr="00C54115">
        <w:tc>
          <w:tcPr>
            <w:tcW w:w="630" w:type="dxa"/>
            <w:vAlign w:val="center"/>
          </w:tcPr>
          <w:p w14:paraId="2DBF3643" w14:textId="2BDD705A" w:rsidR="00256194" w:rsidRPr="00704973" w:rsidRDefault="00256194" w:rsidP="00256194">
            <w:pPr>
              <w:pStyle w:val="BodyText"/>
              <w:rPr>
                <w:rFonts w:ascii="Times New Roman" w:hAnsi="Times New Roman"/>
                <w:b/>
                <w:sz w:val="20"/>
              </w:rPr>
            </w:pPr>
            <w:r w:rsidRPr="00704973">
              <w:rPr>
                <w:rFonts w:ascii="Times New Roman" w:hAnsi="Times New Roman"/>
                <w:b/>
                <w:sz w:val="20"/>
              </w:rPr>
              <w:t>No.</w:t>
            </w:r>
          </w:p>
        </w:tc>
        <w:tc>
          <w:tcPr>
            <w:tcW w:w="4680" w:type="dxa"/>
            <w:vAlign w:val="center"/>
          </w:tcPr>
          <w:p w14:paraId="1B916363" w14:textId="692C01F6" w:rsidR="00256194" w:rsidRPr="00704973" w:rsidRDefault="00256194" w:rsidP="00256194">
            <w:pPr>
              <w:pStyle w:val="BodyText"/>
              <w:rPr>
                <w:rFonts w:ascii="Times New Roman" w:hAnsi="Times New Roman"/>
                <w:b/>
                <w:sz w:val="20"/>
              </w:rPr>
            </w:pPr>
            <w:r w:rsidRPr="00704973">
              <w:rPr>
                <w:rFonts w:ascii="Times New Roman" w:hAnsi="Times New Roman"/>
                <w:b/>
                <w:sz w:val="20"/>
              </w:rPr>
              <w:t xml:space="preserve">Position et Qualification </w:t>
            </w:r>
            <w:proofErr w:type="spellStart"/>
            <w:r w:rsidRPr="00704973">
              <w:rPr>
                <w:rFonts w:ascii="Times New Roman" w:hAnsi="Times New Roman"/>
                <w:b/>
                <w:sz w:val="20"/>
              </w:rPr>
              <w:t>réquise</w:t>
            </w:r>
            <w:proofErr w:type="spellEnd"/>
          </w:p>
        </w:tc>
        <w:tc>
          <w:tcPr>
            <w:tcW w:w="1975" w:type="dxa"/>
          </w:tcPr>
          <w:p w14:paraId="339E8589" w14:textId="3475CC41"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Nom d</w:t>
            </w:r>
            <w:r w:rsidR="0041729C" w:rsidRPr="00704973">
              <w:rPr>
                <w:rFonts w:ascii="Times New Roman" w:hAnsi="Times New Roman"/>
                <w:b/>
                <w:sz w:val="20"/>
                <w:lang w:val="fr-FR"/>
              </w:rPr>
              <w:t xml:space="preserve">e la personne </w:t>
            </w:r>
            <w:r w:rsidRPr="00704973">
              <w:rPr>
                <w:rFonts w:ascii="Times New Roman" w:hAnsi="Times New Roman"/>
                <w:b/>
                <w:sz w:val="20"/>
                <w:lang w:val="fr-FR"/>
              </w:rPr>
              <w:t>proposé</w:t>
            </w:r>
            <w:r w:rsidR="0041729C" w:rsidRPr="00704973">
              <w:rPr>
                <w:rFonts w:ascii="Times New Roman" w:hAnsi="Times New Roman"/>
                <w:b/>
                <w:sz w:val="20"/>
                <w:lang w:val="fr-FR"/>
              </w:rPr>
              <w:t>e</w:t>
            </w:r>
          </w:p>
        </w:tc>
        <w:tc>
          <w:tcPr>
            <w:tcW w:w="4500" w:type="dxa"/>
          </w:tcPr>
          <w:p w14:paraId="6375B7ED" w14:textId="1B4290C6"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Qualification</w:t>
            </w:r>
            <w:r w:rsidR="0041729C" w:rsidRPr="00704973">
              <w:rPr>
                <w:rFonts w:ascii="Times New Roman" w:hAnsi="Times New Roman"/>
                <w:b/>
                <w:sz w:val="20"/>
                <w:lang w:val="fr-FR"/>
              </w:rPr>
              <w:t xml:space="preserve"> de personne proposée</w:t>
            </w:r>
          </w:p>
        </w:tc>
        <w:tc>
          <w:tcPr>
            <w:tcW w:w="1710" w:type="dxa"/>
          </w:tcPr>
          <w:p w14:paraId="361DF32A" w14:textId="391EE0DA" w:rsidR="00256194" w:rsidRPr="00704973" w:rsidRDefault="00704973" w:rsidP="00256194">
            <w:pPr>
              <w:pStyle w:val="BodyText"/>
              <w:jc w:val="center"/>
              <w:rPr>
                <w:rFonts w:ascii="Times New Roman" w:hAnsi="Times New Roman"/>
                <w:b/>
                <w:sz w:val="20"/>
                <w:lang w:val="fr-FR"/>
              </w:rPr>
            </w:pPr>
            <w:r>
              <w:rPr>
                <w:rFonts w:ascii="Times New Roman" w:hAnsi="Times New Roman"/>
                <w:b/>
                <w:sz w:val="20"/>
                <w:lang w:val="fr-FR"/>
              </w:rPr>
              <w:t>Le CV</w:t>
            </w:r>
            <w:r w:rsidR="00256194" w:rsidRPr="00704973">
              <w:rPr>
                <w:rFonts w:ascii="Times New Roman" w:hAnsi="Times New Roman"/>
                <w:b/>
                <w:sz w:val="20"/>
                <w:lang w:val="fr-FR"/>
              </w:rPr>
              <w:t xml:space="preserve"> et Diplômes sont fournis ?</w:t>
            </w:r>
          </w:p>
        </w:tc>
      </w:tr>
      <w:tr w:rsidR="00256194" w:rsidRPr="00232CE4" w14:paraId="36C19D4B" w14:textId="77777777" w:rsidTr="00C54115">
        <w:tc>
          <w:tcPr>
            <w:tcW w:w="630" w:type="dxa"/>
            <w:vAlign w:val="center"/>
          </w:tcPr>
          <w:p w14:paraId="0CC55B48"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1</w:t>
            </w:r>
          </w:p>
        </w:tc>
        <w:tc>
          <w:tcPr>
            <w:tcW w:w="4680" w:type="dxa"/>
            <w:vAlign w:val="center"/>
          </w:tcPr>
          <w:p w14:paraId="342ECB55" w14:textId="6FE81C96" w:rsidR="00256194" w:rsidRPr="00704973" w:rsidRDefault="00256194" w:rsidP="00CC55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 xml:space="preserve"> </w:t>
            </w:r>
          </w:p>
        </w:tc>
        <w:tc>
          <w:tcPr>
            <w:tcW w:w="1975" w:type="dxa"/>
            <w:vAlign w:val="center"/>
          </w:tcPr>
          <w:p w14:paraId="023B4D41" w14:textId="77777777" w:rsidR="00256194" w:rsidRPr="00704973" w:rsidRDefault="00256194" w:rsidP="00256194">
            <w:pPr>
              <w:pStyle w:val="BodyText"/>
              <w:jc w:val="left"/>
              <w:rPr>
                <w:rFonts w:ascii="Times New Roman" w:hAnsi="Times New Roman"/>
                <w:sz w:val="20"/>
              </w:rPr>
            </w:pPr>
          </w:p>
        </w:tc>
        <w:tc>
          <w:tcPr>
            <w:tcW w:w="4500" w:type="dxa"/>
          </w:tcPr>
          <w:p w14:paraId="380F7421" w14:textId="48D60850"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0041729C" w:rsidRPr="00704973">
              <w:rPr>
                <w:rFonts w:ascii="Times New Roman" w:hAnsi="Times New Roman"/>
                <w:sz w:val="20"/>
              </w:rPr>
              <w:t xml:space="preserve"> de </w:t>
            </w:r>
            <w:proofErr w:type="spellStart"/>
            <w:r w:rsidR="0041729C" w:rsidRPr="00704973">
              <w:rPr>
                <w:rFonts w:ascii="Times New Roman" w:hAnsi="Times New Roman"/>
                <w:sz w:val="20"/>
              </w:rPr>
              <w:t>personne</w:t>
            </w:r>
            <w:proofErr w:type="spellEnd"/>
            <w:r w:rsidRPr="00704973">
              <w:rPr>
                <w:rFonts w:ascii="Times New Roman" w:hAnsi="Times New Roman"/>
                <w:sz w:val="20"/>
              </w:rPr>
              <w:t>: ______</w:t>
            </w:r>
          </w:p>
          <w:p w14:paraId="43E6F4B3" w14:textId="77777777" w:rsidR="00256194" w:rsidRPr="00704973" w:rsidRDefault="00256194" w:rsidP="00256194">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E46584A" w14:textId="4144A266"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w:t>
            </w:r>
            <w:r w:rsidR="0041729C" w:rsidRPr="00704973">
              <w:rPr>
                <w:rFonts w:ascii="Times New Roman" w:hAnsi="Times New Roman"/>
                <w:sz w:val="20"/>
              </w:rPr>
              <w:t>e</w:t>
            </w:r>
            <w:r w:rsidRPr="00704973">
              <w:rPr>
                <w:rFonts w:ascii="Times New Roman" w:hAnsi="Times New Roman"/>
                <w:sz w:val="20"/>
              </w:rPr>
              <w:t>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0041729C" w:rsidRPr="00704973">
              <w:rPr>
                <w:rFonts w:ascii="Times New Roman" w:hAnsi="Times New Roman"/>
                <w:sz w:val="20"/>
              </w:rPr>
              <w:t>ans</w:t>
            </w:r>
            <w:proofErr w:type="spellEnd"/>
          </w:p>
          <w:p w14:paraId="3BB5B985" w14:textId="018DCF5C"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xml:space="preserve">: </w:t>
            </w:r>
            <w:r w:rsidR="0041729C" w:rsidRPr="00704973">
              <w:rPr>
                <w:rFonts w:ascii="Times New Roman" w:hAnsi="Times New Roman"/>
                <w:sz w:val="20"/>
              </w:rPr>
              <w:t>__</w:t>
            </w:r>
            <w:proofErr w:type="spellStart"/>
            <w:r w:rsidR="0041729C" w:rsidRPr="00704973">
              <w:rPr>
                <w:rFonts w:ascii="Times New Roman" w:hAnsi="Times New Roman"/>
                <w:sz w:val="20"/>
              </w:rPr>
              <w:t>ans</w:t>
            </w:r>
            <w:proofErr w:type="spellEnd"/>
          </w:p>
        </w:tc>
        <w:tc>
          <w:tcPr>
            <w:tcW w:w="1710" w:type="dxa"/>
            <w:vAlign w:val="center"/>
          </w:tcPr>
          <w:p w14:paraId="55F7EE37" w14:textId="0396D3F7" w:rsidR="0041729C" w:rsidRPr="00704973" w:rsidRDefault="0041729C" w:rsidP="00256194">
            <w:pPr>
              <w:pStyle w:val="BodyText"/>
              <w:jc w:val="center"/>
              <w:rPr>
                <w:rFonts w:ascii="Times New Roman" w:hAnsi="Times New Roman"/>
                <w:b/>
                <w:sz w:val="20"/>
              </w:rPr>
            </w:pPr>
            <w:r w:rsidRPr="00704973">
              <w:rPr>
                <w:rFonts w:ascii="Times New Roman" w:hAnsi="Times New Roman"/>
                <w:b/>
                <w:sz w:val="20"/>
              </w:rPr>
              <w:t>CV:</w:t>
            </w:r>
          </w:p>
          <w:p w14:paraId="459AE45B" w14:textId="678A2E63" w:rsidR="00256194" w:rsidRPr="00704973" w:rsidRDefault="0041729C" w:rsidP="00256194">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74624" behindDoc="0" locked="0" layoutInCell="1" allowOverlap="1" wp14:anchorId="203692C1" wp14:editId="0A89CFCB">
                      <wp:simplePos x="0" y="0"/>
                      <wp:positionH relativeFrom="column">
                        <wp:posOffset>634365</wp:posOffset>
                      </wp:positionH>
                      <wp:positionV relativeFrom="paragraph">
                        <wp:posOffset>145415</wp:posOffset>
                      </wp:positionV>
                      <wp:extent cx="266700" cy="1619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0625B" id="Rectangle 7" o:spid="_x0000_s1026" style="position:absolute;margin-left:49.95pt;margin-top:11.45pt;width:21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5Q0HwdwIAAEMFAAAO&#10;AAAAAAAAAAAAAAAAAC4CAABkcnMvZTJvRG9jLnhtbFBLAQItABQABgAIAAAAIQBcmoD24AAAAAgB&#10;AAAPAAAAAAAAAAAAAAAAANEEAABkcnMvZG93bnJldi54bWxQSwUGAAAAAAQABADzAAAA3gUAAAAA&#10;" filled="f" strokecolor="#1f3763 [1604]" strokeweight="1pt"/>
                  </w:pict>
                </mc:Fallback>
              </mc:AlternateContent>
            </w:r>
            <w:r w:rsidR="00256194" w:rsidRPr="00704973">
              <w:rPr>
                <w:rFonts w:ascii="Times New Roman" w:hAnsi="Times New Roman"/>
                <w:noProof/>
                <w:sz w:val="20"/>
              </w:rPr>
              <mc:AlternateContent>
                <mc:Choice Requires="wps">
                  <w:drawing>
                    <wp:anchor distT="0" distB="0" distL="114300" distR="114300" simplePos="0" relativeHeight="251673600" behindDoc="0" locked="0" layoutInCell="1" allowOverlap="1" wp14:anchorId="6DB675FB" wp14:editId="0BD908E3">
                      <wp:simplePos x="0" y="0"/>
                      <wp:positionH relativeFrom="column">
                        <wp:posOffset>629285</wp:posOffset>
                      </wp:positionH>
                      <wp:positionV relativeFrom="paragraph">
                        <wp:posOffset>-6350</wp:posOffset>
                      </wp:positionV>
                      <wp:extent cx="266700" cy="1619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8C031" id="Rectangle 1" o:spid="_x0000_s1026" style="position:absolute;margin-left:49.55pt;margin-top:-.5pt;width:21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k+dgIAAEM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" filled="f" strokecolor="#1f3763 [1604]" strokeweight="1pt"/>
                  </w:pict>
                </mc:Fallback>
              </mc:AlternateContent>
            </w:r>
            <w:r w:rsidR="00256194" w:rsidRPr="00704973">
              <w:rPr>
                <w:rFonts w:ascii="Times New Roman" w:hAnsi="Times New Roman"/>
                <w:sz w:val="20"/>
              </w:rPr>
              <w:t>OUI</w:t>
            </w:r>
          </w:p>
          <w:p w14:paraId="56855930" w14:textId="2A83F2FA" w:rsidR="00256194" w:rsidRPr="00704973" w:rsidRDefault="00256194" w:rsidP="00256194">
            <w:pPr>
              <w:pStyle w:val="BodyText"/>
              <w:jc w:val="center"/>
              <w:rPr>
                <w:rFonts w:ascii="Times New Roman" w:hAnsi="Times New Roman"/>
                <w:sz w:val="20"/>
              </w:rPr>
            </w:pPr>
            <w:r w:rsidRPr="00704973">
              <w:rPr>
                <w:rFonts w:ascii="Times New Roman" w:hAnsi="Times New Roman"/>
                <w:sz w:val="20"/>
              </w:rPr>
              <w:t>NON</w:t>
            </w:r>
          </w:p>
          <w:p w14:paraId="230D3019" w14:textId="77777777" w:rsidR="0041729C" w:rsidRPr="00704973" w:rsidRDefault="0041729C" w:rsidP="00256194">
            <w:pPr>
              <w:pStyle w:val="BodyText"/>
              <w:jc w:val="center"/>
              <w:rPr>
                <w:rFonts w:ascii="Times New Roman" w:hAnsi="Times New Roman"/>
                <w:sz w:val="20"/>
              </w:rPr>
            </w:pPr>
          </w:p>
          <w:p w14:paraId="768BEAF7" w14:textId="4C4E4A93" w:rsidR="0041729C" w:rsidRPr="00704973" w:rsidRDefault="0041729C" w:rsidP="00256194">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9351CC9"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1792" behindDoc="0" locked="0" layoutInCell="1" allowOverlap="1" wp14:anchorId="60043191" wp14:editId="1BEE6171">
                      <wp:simplePos x="0" y="0"/>
                      <wp:positionH relativeFrom="column">
                        <wp:posOffset>634365</wp:posOffset>
                      </wp:positionH>
                      <wp:positionV relativeFrom="paragraph">
                        <wp:posOffset>145415</wp:posOffset>
                      </wp:positionV>
                      <wp:extent cx="266700" cy="1619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19BB4" id="Rectangle 2" o:spid="_x0000_s1026" style="position:absolute;margin-left:49.95pt;margin-top:11.45pt;width:21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xjW0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0768" behindDoc="0" locked="0" layoutInCell="1" allowOverlap="1" wp14:anchorId="231CF6C2" wp14:editId="293327A0">
                      <wp:simplePos x="0" y="0"/>
                      <wp:positionH relativeFrom="column">
                        <wp:posOffset>629285</wp:posOffset>
                      </wp:positionH>
                      <wp:positionV relativeFrom="paragraph">
                        <wp:posOffset>-6350</wp:posOffset>
                      </wp:positionV>
                      <wp:extent cx="266700" cy="1619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715F5" id="Rectangle 3" o:spid="_x0000_s1026" style="position:absolute;margin-left:49.55pt;margin-top:-.5pt;width:21pt;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CURp7NdwIAAEM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459E2BD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C47BA45" w14:textId="49B9C373" w:rsidR="0041729C" w:rsidRPr="00704973" w:rsidRDefault="0041729C" w:rsidP="00256194">
            <w:pPr>
              <w:pStyle w:val="BodyText"/>
              <w:jc w:val="center"/>
              <w:rPr>
                <w:rFonts w:ascii="Times New Roman" w:hAnsi="Times New Roman"/>
                <w:sz w:val="20"/>
              </w:rPr>
            </w:pPr>
          </w:p>
        </w:tc>
      </w:tr>
      <w:tr w:rsidR="00256194" w:rsidRPr="00232CE4" w14:paraId="3E0E779F" w14:textId="77777777" w:rsidTr="00C54115">
        <w:trPr>
          <w:trHeight w:val="336"/>
        </w:trPr>
        <w:tc>
          <w:tcPr>
            <w:tcW w:w="630" w:type="dxa"/>
            <w:vAlign w:val="center"/>
          </w:tcPr>
          <w:p w14:paraId="3CBC10E0"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2</w:t>
            </w:r>
          </w:p>
        </w:tc>
        <w:tc>
          <w:tcPr>
            <w:tcW w:w="4680" w:type="dxa"/>
            <w:vAlign w:val="center"/>
          </w:tcPr>
          <w:p w14:paraId="3AF2C35D" w14:textId="77777777" w:rsidR="00256194" w:rsidRPr="00704973" w:rsidRDefault="00256194" w:rsidP="00CC55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18"/>
              <w:rPr>
                <w:rFonts w:ascii="Times New Roman" w:hAnsi="Times New Roman"/>
                <w:sz w:val="20"/>
              </w:rPr>
            </w:pPr>
          </w:p>
        </w:tc>
        <w:tc>
          <w:tcPr>
            <w:tcW w:w="1975" w:type="dxa"/>
          </w:tcPr>
          <w:p w14:paraId="0E3DAB0B" w14:textId="77777777" w:rsidR="00256194" w:rsidRPr="00704973" w:rsidRDefault="00256194" w:rsidP="00256194">
            <w:pPr>
              <w:pStyle w:val="BodyText"/>
              <w:jc w:val="center"/>
              <w:rPr>
                <w:rFonts w:ascii="Times New Roman" w:hAnsi="Times New Roman"/>
                <w:sz w:val="20"/>
              </w:rPr>
            </w:pPr>
          </w:p>
        </w:tc>
        <w:tc>
          <w:tcPr>
            <w:tcW w:w="4500" w:type="dxa"/>
          </w:tcPr>
          <w:p w14:paraId="05F9C6E5"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5A4FFBA8"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49764C46"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0999C19E" w14:textId="5A58F704"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1616951C" w14:textId="77777777"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CV:</w:t>
            </w:r>
          </w:p>
          <w:p w14:paraId="7B630DFD"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4864" behindDoc="0" locked="0" layoutInCell="1" allowOverlap="1" wp14:anchorId="08151D99" wp14:editId="2D1D257D">
                      <wp:simplePos x="0" y="0"/>
                      <wp:positionH relativeFrom="column">
                        <wp:posOffset>634365</wp:posOffset>
                      </wp:positionH>
                      <wp:positionV relativeFrom="paragraph">
                        <wp:posOffset>145415</wp:posOffset>
                      </wp:positionV>
                      <wp:extent cx="266700" cy="1619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46427" id="Rectangle 13" o:spid="_x0000_s1026" style="position:absolute;margin-left:49.95pt;margin-top:11.45pt;width:21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IVV05l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3840" behindDoc="0" locked="0" layoutInCell="1" allowOverlap="1" wp14:anchorId="5233FB02" wp14:editId="2F316A52">
                      <wp:simplePos x="0" y="0"/>
                      <wp:positionH relativeFrom="column">
                        <wp:posOffset>629285</wp:posOffset>
                      </wp:positionH>
                      <wp:positionV relativeFrom="paragraph">
                        <wp:posOffset>-6350</wp:posOffset>
                      </wp:positionV>
                      <wp:extent cx="266700" cy="1619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2C316" id="Rectangle 14" o:spid="_x0000_s1026" style="position:absolute;margin-left:49.55pt;margin-top:-.5pt;width:21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t9KA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221C934E"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3D4BDC7F" w14:textId="77777777" w:rsidR="0041729C" w:rsidRPr="00704973" w:rsidRDefault="0041729C" w:rsidP="0041729C">
            <w:pPr>
              <w:pStyle w:val="BodyText"/>
              <w:jc w:val="center"/>
              <w:rPr>
                <w:rFonts w:ascii="Times New Roman" w:hAnsi="Times New Roman"/>
                <w:sz w:val="20"/>
              </w:rPr>
            </w:pPr>
          </w:p>
          <w:p w14:paraId="2256C0B7"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752BF86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6912" behindDoc="0" locked="0" layoutInCell="1" allowOverlap="1" wp14:anchorId="15C8A987" wp14:editId="4E1C5C6F">
                      <wp:simplePos x="0" y="0"/>
                      <wp:positionH relativeFrom="column">
                        <wp:posOffset>634365</wp:posOffset>
                      </wp:positionH>
                      <wp:positionV relativeFrom="paragraph">
                        <wp:posOffset>145415</wp:posOffset>
                      </wp:positionV>
                      <wp:extent cx="266700" cy="1619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432CA" id="Rectangle 15" o:spid="_x0000_s1026" style="position:absolute;margin-left:49.95pt;margin-top:11.45pt;width:21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Ohd33V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5888" behindDoc="0" locked="0" layoutInCell="1" allowOverlap="1" wp14:anchorId="3112F79A" wp14:editId="3FB18A4A">
                      <wp:simplePos x="0" y="0"/>
                      <wp:positionH relativeFrom="column">
                        <wp:posOffset>629285</wp:posOffset>
                      </wp:positionH>
                      <wp:positionV relativeFrom="paragraph">
                        <wp:posOffset>-6350</wp:posOffset>
                      </wp:positionV>
                      <wp:extent cx="266700" cy="1619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07639" id="Rectangle 16" o:spid="_x0000_s1026" style="position:absolute;margin-left:49.55pt;margin-top:-.5pt;width:21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Hu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tph7n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2E4A18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9C3CD14" w14:textId="77777777" w:rsidR="00256194" w:rsidRPr="00704973" w:rsidRDefault="00256194" w:rsidP="00256194">
            <w:pPr>
              <w:pStyle w:val="BodyText"/>
              <w:jc w:val="center"/>
              <w:rPr>
                <w:rFonts w:ascii="Times New Roman" w:hAnsi="Times New Roman"/>
                <w:sz w:val="20"/>
              </w:rPr>
            </w:pPr>
          </w:p>
          <w:p w14:paraId="179F72A0" w14:textId="77777777" w:rsidR="00256194" w:rsidRPr="00704973" w:rsidRDefault="00256194" w:rsidP="00256194">
            <w:pPr>
              <w:pStyle w:val="BodyText"/>
              <w:jc w:val="center"/>
              <w:rPr>
                <w:rFonts w:ascii="Times New Roman" w:hAnsi="Times New Roman"/>
                <w:sz w:val="20"/>
              </w:rPr>
            </w:pPr>
          </w:p>
          <w:p w14:paraId="5AFD2F5A" w14:textId="4937AEC6" w:rsidR="00256194" w:rsidRPr="00704973" w:rsidRDefault="00256194" w:rsidP="00256194">
            <w:pPr>
              <w:pStyle w:val="BodyText"/>
              <w:jc w:val="center"/>
              <w:rPr>
                <w:rFonts w:ascii="Times New Roman" w:hAnsi="Times New Roman"/>
                <w:sz w:val="20"/>
              </w:rPr>
            </w:pPr>
          </w:p>
        </w:tc>
      </w:tr>
      <w:tr w:rsidR="00256194" w:rsidRPr="00232CE4" w14:paraId="5079DA3F" w14:textId="77777777" w:rsidTr="00C54115">
        <w:tc>
          <w:tcPr>
            <w:tcW w:w="630" w:type="dxa"/>
            <w:vAlign w:val="center"/>
          </w:tcPr>
          <w:p w14:paraId="4C0FE621"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3</w:t>
            </w:r>
          </w:p>
        </w:tc>
        <w:tc>
          <w:tcPr>
            <w:tcW w:w="4680" w:type="dxa"/>
            <w:vAlign w:val="center"/>
          </w:tcPr>
          <w:p w14:paraId="38B31A30"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4A007D93" w14:textId="77777777" w:rsidR="00256194" w:rsidRPr="00704973" w:rsidRDefault="00256194" w:rsidP="00256194">
            <w:pPr>
              <w:pStyle w:val="BodyText"/>
              <w:jc w:val="center"/>
              <w:rPr>
                <w:rFonts w:ascii="Times New Roman" w:hAnsi="Times New Roman"/>
                <w:sz w:val="20"/>
              </w:rPr>
            </w:pPr>
          </w:p>
        </w:tc>
        <w:tc>
          <w:tcPr>
            <w:tcW w:w="4500" w:type="dxa"/>
          </w:tcPr>
          <w:p w14:paraId="1512EDA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12347A16"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23C63F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4C058423" w14:textId="61D43A52"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270C55FE" w14:textId="5A9883F2"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 xml:space="preserve"> CV:</w:t>
            </w:r>
          </w:p>
          <w:p w14:paraId="1F4BC7D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9984" behindDoc="0" locked="0" layoutInCell="1" allowOverlap="1" wp14:anchorId="49C16748" wp14:editId="1BA4113F">
                      <wp:simplePos x="0" y="0"/>
                      <wp:positionH relativeFrom="column">
                        <wp:posOffset>634365</wp:posOffset>
                      </wp:positionH>
                      <wp:positionV relativeFrom="paragraph">
                        <wp:posOffset>145415</wp:posOffset>
                      </wp:positionV>
                      <wp:extent cx="266700" cy="1619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C6DE6" id="Rectangle 17" o:spid="_x0000_s1026" style="position:absolute;margin-left:49.95pt;margin-top:11.45pt;width:21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SY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5c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DFj0mH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8960" behindDoc="0" locked="0" layoutInCell="1" allowOverlap="1" wp14:anchorId="00365A6F" wp14:editId="4037FECF">
                      <wp:simplePos x="0" y="0"/>
                      <wp:positionH relativeFrom="column">
                        <wp:posOffset>629285</wp:posOffset>
                      </wp:positionH>
                      <wp:positionV relativeFrom="paragraph">
                        <wp:posOffset>-6350</wp:posOffset>
                      </wp:positionV>
                      <wp:extent cx="266700" cy="1619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78494" id="Rectangle 18" o:spid="_x0000_s1026" style="position:absolute;margin-left:49.55pt;margin-top:-.5pt;width:21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MA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ckjAH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93D6EE6"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4D43C75" w14:textId="77777777" w:rsidR="0041729C" w:rsidRPr="00704973" w:rsidRDefault="0041729C" w:rsidP="0041729C">
            <w:pPr>
              <w:pStyle w:val="BodyText"/>
              <w:jc w:val="center"/>
              <w:rPr>
                <w:rFonts w:ascii="Times New Roman" w:hAnsi="Times New Roman"/>
                <w:sz w:val="20"/>
              </w:rPr>
            </w:pPr>
          </w:p>
          <w:p w14:paraId="5D20123E"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268C82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2032" behindDoc="0" locked="0" layoutInCell="1" allowOverlap="1" wp14:anchorId="3F3724AA" wp14:editId="41867156">
                      <wp:simplePos x="0" y="0"/>
                      <wp:positionH relativeFrom="column">
                        <wp:posOffset>634365</wp:posOffset>
                      </wp:positionH>
                      <wp:positionV relativeFrom="paragraph">
                        <wp:posOffset>145415</wp:posOffset>
                      </wp:positionV>
                      <wp:extent cx="266700" cy="1619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44D7" id="Rectangle 19" o:spid="_x0000_s1026" style="position:absolute;margin-left:49.95pt;margin-top:11.45pt;width:21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Z2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48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c0u2dn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1008" behindDoc="0" locked="0" layoutInCell="1" allowOverlap="1" wp14:anchorId="5DB6D971" wp14:editId="4AC09ECA">
                      <wp:simplePos x="0" y="0"/>
                      <wp:positionH relativeFrom="column">
                        <wp:posOffset>629285</wp:posOffset>
                      </wp:positionH>
                      <wp:positionV relativeFrom="paragraph">
                        <wp:posOffset>-6350</wp:posOffset>
                      </wp:positionV>
                      <wp:extent cx="266700" cy="1619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283BC" id="Rectangle 20" o:spid="_x0000_s1026" style="position:absolute;margin-left:49.55pt;margin-top:-.5pt;width:21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L2dwIAAEU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BF2SL2dwIAAEU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78D2CAF7"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A300D44" w14:textId="57630C6E" w:rsidR="00256194" w:rsidRPr="00704973" w:rsidRDefault="00256194" w:rsidP="00256194">
            <w:pPr>
              <w:pStyle w:val="BodyText"/>
              <w:jc w:val="center"/>
              <w:rPr>
                <w:rFonts w:ascii="Times New Roman" w:hAnsi="Times New Roman"/>
                <w:sz w:val="20"/>
              </w:rPr>
            </w:pPr>
          </w:p>
        </w:tc>
      </w:tr>
    </w:tbl>
    <w:p w14:paraId="7A1AB052" w14:textId="77777777" w:rsidR="00EF793B" w:rsidRDefault="00EF793B"/>
    <w:p w14:paraId="5828DA3E" w14:textId="77777777" w:rsidR="0055258D" w:rsidRDefault="0055258D">
      <w:pPr>
        <w:sectPr w:rsidR="0055258D" w:rsidSect="00EF793B">
          <w:pgSz w:w="15840" w:h="12240" w:orient="landscape"/>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9350"/>
      </w:tblGrid>
      <w:tr w:rsidR="0055258D" w14:paraId="2B14B82A" w14:textId="77777777" w:rsidTr="00C54115">
        <w:tc>
          <w:tcPr>
            <w:tcW w:w="9350" w:type="dxa"/>
            <w:shd w:val="clear" w:color="auto" w:fill="2F5496" w:themeFill="accent1" w:themeFillShade="BF"/>
          </w:tcPr>
          <w:p w14:paraId="6CB65CD8" w14:textId="66B080E6" w:rsidR="0055258D" w:rsidRPr="00266642" w:rsidRDefault="0055258D" w:rsidP="009C720F">
            <w:pPr>
              <w:jc w:val="center"/>
              <w:rPr>
                <w:b/>
                <w:color w:val="FFFFFF" w:themeColor="background1"/>
              </w:rPr>
            </w:pPr>
            <w:r>
              <w:rPr>
                <w:b/>
                <w:color w:val="FFFFFF" w:themeColor="background1"/>
              </w:rPr>
              <w:lastRenderedPageBreak/>
              <w:t>Section 8</w:t>
            </w:r>
            <w:r w:rsidRPr="00266642">
              <w:rPr>
                <w:b/>
                <w:color w:val="FFFFFF" w:themeColor="background1"/>
              </w:rPr>
              <w:t xml:space="preserve">– </w:t>
            </w:r>
            <w:r>
              <w:rPr>
                <w:b/>
                <w:color w:val="FFFFFF" w:themeColor="background1"/>
              </w:rPr>
              <w:t>Equipements</w:t>
            </w:r>
          </w:p>
        </w:tc>
      </w:tr>
      <w:tr w:rsidR="0055258D" w14:paraId="2F2C7EEE" w14:textId="77777777" w:rsidTr="00C54115">
        <w:tc>
          <w:tcPr>
            <w:tcW w:w="9350" w:type="dxa"/>
          </w:tcPr>
          <w:p w14:paraId="0B8FD9AF" w14:textId="5E8E4D0E" w:rsidR="0055258D" w:rsidRDefault="0055258D" w:rsidP="00C54115">
            <w:pPr>
              <w:rPr>
                <w:i/>
              </w:rPr>
            </w:pPr>
            <w:r w:rsidRPr="00F56048">
              <w:rPr>
                <w:b/>
                <w:i/>
              </w:rPr>
              <w:t>Instruction</w:t>
            </w:r>
            <w:r w:rsidRPr="00005BA0">
              <w:rPr>
                <w:i/>
              </w:rPr>
              <w:t xml:space="preserve"> : </w:t>
            </w:r>
            <w:r>
              <w:rPr>
                <w:i/>
              </w:rPr>
              <w:t xml:space="preserve">La liste des équipements ci-dessous </w:t>
            </w:r>
            <w:r w:rsidR="00042D59">
              <w:rPr>
                <w:i/>
              </w:rPr>
              <w:t>est obligatoire pour réaliser les travaux. Indiquez la quantité de ces équipements que votre entreprise déploiera sur le chantier. Indiquez si l’entreprise est propriétaire de ces équipements ou ce sera par location. Si vous ne disposez pas un équipement</w:t>
            </w:r>
            <w:r w:rsidR="009C720F">
              <w:rPr>
                <w:i/>
              </w:rPr>
              <w:t xml:space="preserve"> et que vous n’avez pas de possibilité de location</w:t>
            </w:r>
            <w:r w:rsidR="00042D59">
              <w:rPr>
                <w:i/>
              </w:rPr>
              <w:t xml:space="preserve">, indiquez zéro dans la colonne nombre. </w:t>
            </w:r>
          </w:p>
          <w:p w14:paraId="54E9FA19" w14:textId="5294CCE7" w:rsidR="00042D59" w:rsidRPr="00042D59" w:rsidRDefault="00042D59" w:rsidP="00C54115">
            <w:pPr>
              <w:rPr>
                <w:b/>
                <w:i/>
              </w:rPr>
            </w:pPr>
          </w:p>
        </w:tc>
      </w:tr>
      <w:tr w:rsidR="0055258D" w14:paraId="206C8902" w14:textId="77777777" w:rsidTr="00C54115">
        <w:tc>
          <w:tcPr>
            <w:tcW w:w="9350" w:type="dxa"/>
          </w:tcPr>
          <w:p w14:paraId="16AF585A" w14:textId="77777777" w:rsidR="0055258D" w:rsidRDefault="0055258D" w:rsidP="00C54115"/>
          <w:tbl>
            <w:tblPr>
              <w:tblStyle w:val="TableGrid0"/>
              <w:tblW w:w="9204" w:type="dxa"/>
              <w:tblInd w:w="0" w:type="dxa"/>
              <w:tblCellMar>
                <w:top w:w="14" w:type="dxa"/>
                <w:left w:w="82" w:type="dxa"/>
                <w:right w:w="39" w:type="dxa"/>
              </w:tblCellMar>
              <w:tblLook w:val="04A0" w:firstRow="1" w:lastRow="0" w:firstColumn="1" w:lastColumn="0" w:noHBand="0" w:noVBand="1"/>
            </w:tblPr>
            <w:tblGrid>
              <w:gridCol w:w="1386"/>
              <w:gridCol w:w="4050"/>
              <w:gridCol w:w="3768"/>
            </w:tblGrid>
            <w:tr w:rsidR="00CC5590" w:rsidRPr="00F30401" w14:paraId="40B8AED1"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7B7E232B" w14:textId="77777777" w:rsidR="00CC5590" w:rsidRPr="00F30401" w:rsidRDefault="00CC5590" w:rsidP="00CC5590">
                  <w:pPr>
                    <w:spacing w:line="259" w:lineRule="auto"/>
                    <w:rPr>
                      <w:rFonts w:ascii="Gill Sans MT" w:hAnsi="Gill Sans MT"/>
                    </w:rPr>
                  </w:pPr>
                  <w:bookmarkStart w:id="1" w:name="_Hlk41909113"/>
                  <w:r w:rsidRPr="00F30401">
                    <w:rPr>
                      <w:rFonts w:ascii="Gill Sans MT" w:hAnsi="Gill Sans MT"/>
                      <w:b/>
                      <w:i/>
                    </w:rPr>
                    <w:t xml:space="preserve">No.  </w:t>
                  </w:r>
                </w:p>
              </w:tc>
              <w:tc>
                <w:tcPr>
                  <w:tcW w:w="4050" w:type="dxa"/>
                  <w:tcBorders>
                    <w:top w:val="single" w:sz="6" w:space="0" w:color="000000"/>
                    <w:left w:val="single" w:sz="6" w:space="0" w:color="000000"/>
                    <w:bottom w:val="single" w:sz="6" w:space="0" w:color="000000"/>
                    <w:right w:val="single" w:sz="6" w:space="0" w:color="000000"/>
                  </w:tcBorders>
                </w:tcPr>
                <w:p w14:paraId="31182261" w14:textId="77777777" w:rsidR="00CC5590" w:rsidRPr="00F30401" w:rsidRDefault="00CC5590" w:rsidP="00CC5590">
                  <w:pPr>
                    <w:spacing w:line="259" w:lineRule="auto"/>
                    <w:rPr>
                      <w:rFonts w:ascii="Gill Sans MT" w:hAnsi="Gill Sans MT"/>
                      <w:lang w:val="fr-CA"/>
                    </w:rPr>
                  </w:pPr>
                  <w:r w:rsidRPr="00F30401">
                    <w:rPr>
                      <w:rFonts w:ascii="Gill Sans MT" w:hAnsi="Gill Sans MT"/>
                      <w:b/>
                      <w:i/>
                      <w:lang w:val="fr-CA"/>
                    </w:rPr>
                    <w:t>Type et caractéristiques du matériel</w:t>
                  </w:r>
                  <w:r w:rsidRPr="00F30401">
                    <w:rPr>
                      <w:rFonts w:ascii="Gill Sans MT" w:hAnsi="Gill Sans MT"/>
                      <w:lang w:val="fr-CA"/>
                    </w:rPr>
                    <w:t xml:space="preserve"> </w:t>
                  </w:r>
                </w:p>
              </w:tc>
              <w:tc>
                <w:tcPr>
                  <w:tcW w:w="3768" w:type="dxa"/>
                  <w:tcBorders>
                    <w:top w:val="single" w:sz="6" w:space="0" w:color="000000"/>
                    <w:left w:val="single" w:sz="6" w:space="0" w:color="000000"/>
                    <w:bottom w:val="single" w:sz="6" w:space="0" w:color="000000"/>
                    <w:right w:val="single" w:sz="6" w:space="0" w:color="000000"/>
                  </w:tcBorders>
                </w:tcPr>
                <w:p w14:paraId="05EBC386" w14:textId="77777777" w:rsidR="00CC5590" w:rsidRPr="00F30401" w:rsidRDefault="00CC5590" w:rsidP="00CC5590">
                  <w:pPr>
                    <w:spacing w:line="259" w:lineRule="auto"/>
                    <w:rPr>
                      <w:rFonts w:ascii="Gill Sans MT" w:hAnsi="Gill Sans MT"/>
                    </w:rPr>
                  </w:pPr>
                  <w:r w:rsidRPr="00F30401">
                    <w:rPr>
                      <w:rFonts w:ascii="Gill Sans MT" w:hAnsi="Gill Sans MT"/>
                      <w:b/>
                      <w:i/>
                    </w:rPr>
                    <w:t>Nombre minimum requis</w:t>
                  </w:r>
                  <w:r w:rsidRPr="00F30401">
                    <w:rPr>
                      <w:rFonts w:ascii="Gill Sans MT" w:hAnsi="Gill Sans MT"/>
                    </w:rPr>
                    <w:t xml:space="preserve"> </w:t>
                  </w:r>
                </w:p>
              </w:tc>
            </w:tr>
            <w:tr w:rsidR="00CC5590" w:rsidRPr="00F30401" w14:paraId="61672A7A" w14:textId="77777777" w:rsidTr="007354C8">
              <w:trPr>
                <w:trHeight w:val="266"/>
              </w:trPr>
              <w:tc>
                <w:tcPr>
                  <w:tcW w:w="1386" w:type="dxa"/>
                  <w:tcBorders>
                    <w:top w:val="single" w:sz="6" w:space="0" w:color="000000"/>
                    <w:left w:val="single" w:sz="6" w:space="0" w:color="000000"/>
                    <w:bottom w:val="single" w:sz="6" w:space="0" w:color="000000"/>
                    <w:right w:val="single" w:sz="6" w:space="0" w:color="000000"/>
                  </w:tcBorders>
                </w:tcPr>
                <w:p w14:paraId="0817582D" w14:textId="77777777" w:rsidR="00CC5590" w:rsidRPr="00F30401" w:rsidRDefault="00CC5590" w:rsidP="00CC5590">
                  <w:pPr>
                    <w:spacing w:line="259" w:lineRule="auto"/>
                    <w:jc w:val="center"/>
                    <w:rPr>
                      <w:rFonts w:ascii="Gill Sans MT" w:hAnsi="Gill Sans MT"/>
                    </w:rPr>
                  </w:pPr>
                  <w:r w:rsidRPr="00F30401">
                    <w:rPr>
                      <w:rFonts w:ascii="Gill Sans MT" w:hAnsi="Gill Sans MT"/>
                      <w:i/>
                    </w:rPr>
                    <w:t>1</w:t>
                  </w:r>
                </w:p>
              </w:tc>
              <w:tc>
                <w:tcPr>
                  <w:tcW w:w="4050" w:type="dxa"/>
                  <w:tcBorders>
                    <w:top w:val="single" w:sz="6" w:space="0" w:color="000000"/>
                    <w:left w:val="single" w:sz="6" w:space="0" w:color="000000"/>
                    <w:bottom w:val="single" w:sz="6" w:space="0" w:color="000000"/>
                    <w:right w:val="single" w:sz="6" w:space="0" w:color="000000"/>
                  </w:tcBorders>
                </w:tcPr>
                <w:p w14:paraId="029E7E6F" w14:textId="77777777" w:rsidR="00CC5590" w:rsidRPr="00F30401" w:rsidRDefault="00CC5590" w:rsidP="00CC5590">
                  <w:pPr>
                    <w:spacing w:line="259" w:lineRule="auto"/>
                    <w:rPr>
                      <w:rFonts w:ascii="Gill Sans MT" w:hAnsi="Gill Sans MT"/>
                    </w:rPr>
                  </w:pPr>
                  <w:proofErr w:type="spellStart"/>
                  <w:r w:rsidRPr="00F30401">
                    <w:rPr>
                      <w:rFonts w:ascii="Gill Sans MT" w:hAnsi="Gill Sans MT"/>
                      <w:i/>
                    </w:rPr>
                    <w:t>Backhoe</w:t>
                  </w:r>
                  <w:proofErr w:type="spellEnd"/>
                  <w:r w:rsidRPr="00F30401">
                    <w:rPr>
                      <w:rFonts w:ascii="Gill Sans MT" w:hAnsi="Gill Sans MT"/>
                      <w:i/>
                    </w:rPr>
                    <w:t xml:space="preserve"> Loader</w:t>
                  </w:r>
                  <w:r w:rsidRPr="00F30401">
                    <w:rPr>
                      <w:rFonts w:ascii="Gill Sans MT" w:hAnsi="Gill Sans MT"/>
                    </w:rPr>
                    <w:t xml:space="preserve"> </w:t>
                  </w:r>
                </w:p>
              </w:tc>
              <w:tc>
                <w:tcPr>
                  <w:tcW w:w="3768" w:type="dxa"/>
                  <w:tcBorders>
                    <w:top w:val="single" w:sz="6" w:space="0" w:color="000000"/>
                    <w:left w:val="single" w:sz="6" w:space="0" w:color="000000"/>
                    <w:bottom w:val="single" w:sz="6" w:space="0" w:color="000000"/>
                    <w:right w:val="single" w:sz="6" w:space="0" w:color="000000"/>
                  </w:tcBorders>
                </w:tcPr>
                <w:p w14:paraId="156511C3" w14:textId="77777777" w:rsidR="00CC5590" w:rsidRPr="00F30401" w:rsidRDefault="00CC5590" w:rsidP="00CC5590">
                  <w:pPr>
                    <w:spacing w:line="259" w:lineRule="auto"/>
                    <w:ind w:right="72"/>
                    <w:jc w:val="center"/>
                    <w:rPr>
                      <w:rFonts w:ascii="Gill Sans MT" w:hAnsi="Gill Sans MT"/>
                    </w:rPr>
                  </w:pPr>
                  <w:r w:rsidRPr="00F30401">
                    <w:rPr>
                      <w:rFonts w:ascii="Gill Sans MT" w:hAnsi="Gill Sans MT"/>
                    </w:rPr>
                    <w:t xml:space="preserve">2 </w:t>
                  </w:r>
                </w:p>
              </w:tc>
            </w:tr>
            <w:tr w:rsidR="00CC5590" w:rsidRPr="00F30401" w14:paraId="6DB46693"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4DD5637C" w14:textId="77777777" w:rsidR="00CC5590" w:rsidRPr="00F30401" w:rsidRDefault="00CC5590" w:rsidP="00CC5590">
                  <w:pPr>
                    <w:spacing w:line="259" w:lineRule="auto"/>
                    <w:jc w:val="center"/>
                    <w:rPr>
                      <w:rFonts w:ascii="Gill Sans MT" w:hAnsi="Gill Sans MT"/>
                    </w:rPr>
                  </w:pPr>
                  <w:r w:rsidRPr="00F30401">
                    <w:rPr>
                      <w:rFonts w:ascii="Gill Sans MT" w:hAnsi="Gill Sans MT"/>
                      <w:i/>
                    </w:rPr>
                    <w:t>2</w:t>
                  </w:r>
                </w:p>
              </w:tc>
              <w:tc>
                <w:tcPr>
                  <w:tcW w:w="4050" w:type="dxa"/>
                  <w:tcBorders>
                    <w:top w:val="single" w:sz="6" w:space="0" w:color="000000"/>
                    <w:left w:val="single" w:sz="6" w:space="0" w:color="000000"/>
                    <w:bottom w:val="single" w:sz="6" w:space="0" w:color="000000"/>
                    <w:right w:val="single" w:sz="6" w:space="0" w:color="000000"/>
                  </w:tcBorders>
                </w:tcPr>
                <w:p w14:paraId="0E566BBC" w14:textId="77777777" w:rsidR="00CC5590" w:rsidRPr="00F30401" w:rsidRDefault="00CC5590" w:rsidP="00CC5590">
                  <w:pPr>
                    <w:spacing w:line="259" w:lineRule="auto"/>
                    <w:rPr>
                      <w:rFonts w:ascii="Gill Sans MT" w:hAnsi="Gill Sans MT"/>
                    </w:rPr>
                  </w:pPr>
                  <w:r w:rsidRPr="00F30401">
                    <w:rPr>
                      <w:rFonts w:ascii="Gill Sans MT" w:hAnsi="Gill Sans MT"/>
                      <w:i/>
                    </w:rPr>
                    <w:t>Bétonnières Motorisées (Malaxeur)</w:t>
                  </w:r>
                  <w:r w:rsidRPr="00F30401">
                    <w:rPr>
                      <w:rFonts w:ascii="Gill Sans MT" w:hAnsi="Gill Sans MT"/>
                    </w:rPr>
                    <w:t xml:space="preserve"> </w:t>
                  </w:r>
                </w:p>
              </w:tc>
              <w:tc>
                <w:tcPr>
                  <w:tcW w:w="3768" w:type="dxa"/>
                  <w:tcBorders>
                    <w:top w:val="single" w:sz="6" w:space="0" w:color="000000"/>
                    <w:left w:val="single" w:sz="6" w:space="0" w:color="000000"/>
                    <w:bottom w:val="single" w:sz="6" w:space="0" w:color="000000"/>
                    <w:right w:val="single" w:sz="6" w:space="0" w:color="000000"/>
                  </w:tcBorders>
                </w:tcPr>
                <w:p w14:paraId="246FBD0D" w14:textId="77777777" w:rsidR="00CC5590" w:rsidRPr="00F30401" w:rsidRDefault="00CC5590" w:rsidP="00CC5590">
                  <w:pPr>
                    <w:spacing w:line="259" w:lineRule="auto"/>
                    <w:ind w:right="72"/>
                    <w:jc w:val="center"/>
                    <w:rPr>
                      <w:rFonts w:ascii="Gill Sans MT" w:hAnsi="Gill Sans MT"/>
                    </w:rPr>
                  </w:pPr>
                  <w:r w:rsidRPr="00F30401">
                    <w:rPr>
                      <w:rFonts w:ascii="Gill Sans MT" w:hAnsi="Gill Sans MT"/>
                      <w:i/>
                    </w:rPr>
                    <w:t xml:space="preserve">1 </w:t>
                  </w:r>
                </w:p>
              </w:tc>
            </w:tr>
            <w:tr w:rsidR="00CC5590" w:rsidRPr="00F30401" w14:paraId="74D9CB3D" w14:textId="77777777" w:rsidTr="007354C8">
              <w:trPr>
                <w:trHeight w:val="521"/>
              </w:trPr>
              <w:tc>
                <w:tcPr>
                  <w:tcW w:w="1386" w:type="dxa"/>
                  <w:tcBorders>
                    <w:top w:val="single" w:sz="6" w:space="0" w:color="000000"/>
                    <w:left w:val="single" w:sz="6" w:space="0" w:color="000000"/>
                    <w:bottom w:val="single" w:sz="6" w:space="0" w:color="000000"/>
                    <w:right w:val="single" w:sz="6" w:space="0" w:color="000000"/>
                  </w:tcBorders>
                </w:tcPr>
                <w:p w14:paraId="3CD000DA" w14:textId="77777777" w:rsidR="00CC5590" w:rsidRPr="00F30401" w:rsidRDefault="00CC5590" w:rsidP="00CC5590">
                  <w:pPr>
                    <w:spacing w:line="259" w:lineRule="auto"/>
                    <w:jc w:val="center"/>
                    <w:rPr>
                      <w:rFonts w:ascii="Gill Sans MT" w:hAnsi="Gill Sans MT"/>
                    </w:rPr>
                  </w:pPr>
                  <w:r w:rsidRPr="00F30401">
                    <w:rPr>
                      <w:rFonts w:ascii="Gill Sans MT" w:hAnsi="Gill Sans MT"/>
                      <w:i/>
                    </w:rPr>
                    <w:t>3</w:t>
                  </w:r>
                </w:p>
              </w:tc>
              <w:tc>
                <w:tcPr>
                  <w:tcW w:w="4050" w:type="dxa"/>
                  <w:tcBorders>
                    <w:top w:val="single" w:sz="6" w:space="0" w:color="000000"/>
                    <w:left w:val="single" w:sz="6" w:space="0" w:color="000000"/>
                    <w:bottom w:val="single" w:sz="6" w:space="0" w:color="000000"/>
                    <w:right w:val="single" w:sz="6" w:space="0" w:color="000000"/>
                  </w:tcBorders>
                </w:tcPr>
                <w:p w14:paraId="12BD70F5" w14:textId="77777777" w:rsidR="00CC5590" w:rsidRPr="00F30401" w:rsidRDefault="00CC5590" w:rsidP="00CC5590">
                  <w:pPr>
                    <w:spacing w:line="259" w:lineRule="auto"/>
                    <w:rPr>
                      <w:rFonts w:ascii="Gill Sans MT" w:hAnsi="Gill Sans MT"/>
                      <w:lang w:val="fr-CA"/>
                    </w:rPr>
                  </w:pPr>
                  <w:r w:rsidRPr="00F30401">
                    <w:rPr>
                      <w:rFonts w:ascii="Gill Sans MT" w:hAnsi="Gill Sans MT"/>
                      <w:i/>
                      <w:lang w:val="fr-CA"/>
                    </w:rPr>
                    <w:t>Dispositifs pour la vibration des bétons dans leur coffrage (Aiguilles vibrantes)</w:t>
                  </w:r>
                  <w:r w:rsidRPr="00F30401">
                    <w:rPr>
                      <w:rFonts w:ascii="Gill Sans MT" w:hAnsi="Gill Sans MT"/>
                      <w:lang w:val="fr-CA"/>
                    </w:rPr>
                    <w:t xml:space="preserve"> </w:t>
                  </w:r>
                </w:p>
              </w:tc>
              <w:tc>
                <w:tcPr>
                  <w:tcW w:w="3768" w:type="dxa"/>
                  <w:tcBorders>
                    <w:top w:val="single" w:sz="6" w:space="0" w:color="000000"/>
                    <w:left w:val="single" w:sz="6" w:space="0" w:color="000000"/>
                    <w:bottom w:val="single" w:sz="6" w:space="0" w:color="000000"/>
                    <w:right w:val="single" w:sz="6" w:space="0" w:color="000000"/>
                  </w:tcBorders>
                </w:tcPr>
                <w:p w14:paraId="08A31E9B" w14:textId="77777777" w:rsidR="00CC5590" w:rsidRPr="00F30401" w:rsidRDefault="00CC5590" w:rsidP="00CC5590">
                  <w:pPr>
                    <w:spacing w:line="259" w:lineRule="auto"/>
                    <w:ind w:right="72"/>
                    <w:jc w:val="center"/>
                    <w:rPr>
                      <w:rFonts w:ascii="Gill Sans MT" w:hAnsi="Gill Sans MT"/>
                    </w:rPr>
                  </w:pPr>
                  <w:r w:rsidRPr="00F30401">
                    <w:rPr>
                      <w:rFonts w:ascii="Gill Sans MT" w:hAnsi="Gill Sans MT"/>
                      <w:i/>
                    </w:rPr>
                    <w:t xml:space="preserve">2 </w:t>
                  </w:r>
                </w:p>
              </w:tc>
            </w:tr>
            <w:tr w:rsidR="00CC5590" w:rsidRPr="00F30401" w14:paraId="6C602CBA"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6256E66F" w14:textId="77777777" w:rsidR="00CC5590" w:rsidRPr="00F30401" w:rsidRDefault="00CC5590" w:rsidP="00CC5590">
                  <w:pPr>
                    <w:spacing w:line="259" w:lineRule="auto"/>
                    <w:jc w:val="center"/>
                    <w:rPr>
                      <w:rFonts w:ascii="Gill Sans MT" w:hAnsi="Gill Sans MT"/>
                    </w:rPr>
                  </w:pPr>
                  <w:r w:rsidRPr="00F30401">
                    <w:rPr>
                      <w:rFonts w:ascii="Gill Sans MT" w:hAnsi="Gill Sans MT"/>
                      <w:i/>
                    </w:rPr>
                    <w:t>4</w:t>
                  </w:r>
                </w:p>
              </w:tc>
              <w:tc>
                <w:tcPr>
                  <w:tcW w:w="4050" w:type="dxa"/>
                  <w:tcBorders>
                    <w:top w:val="single" w:sz="6" w:space="0" w:color="000000"/>
                    <w:left w:val="single" w:sz="6" w:space="0" w:color="000000"/>
                    <w:bottom w:val="single" w:sz="6" w:space="0" w:color="000000"/>
                    <w:right w:val="single" w:sz="6" w:space="0" w:color="000000"/>
                  </w:tcBorders>
                </w:tcPr>
                <w:p w14:paraId="3AD31328" w14:textId="77777777" w:rsidR="00CC5590" w:rsidRPr="00F30401" w:rsidRDefault="00CC5590" w:rsidP="00CC5590">
                  <w:pPr>
                    <w:spacing w:line="259" w:lineRule="auto"/>
                    <w:rPr>
                      <w:rFonts w:ascii="Gill Sans MT" w:hAnsi="Gill Sans MT"/>
                      <w:lang w:val="fr-CA"/>
                    </w:rPr>
                  </w:pPr>
                  <w:r w:rsidRPr="00F30401">
                    <w:rPr>
                      <w:rFonts w:ascii="Gill Sans MT" w:hAnsi="Gill Sans MT"/>
                      <w:i/>
                      <w:lang w:val="fr-CA"/>
                    </w:rPr>
                    <w:t>Plaques vibrantes pour damage de sol</w:t>
                  </w:r>
                  <w:r w:rsidRPr="00F30401">
                    <w:rPr>
                      <w:rFonts w:ascii="Gill Sans MT" w:hAnsi="Gill Sans MT"/>
                      <w:lang w:val="fr-CA"/>
                    </w:rPr>
                    <w:t xml:space="preserve"> </w:t>
                  </w:r>
                </w:p>
              </w:tc>
              <w:tc>
                <w:tcPr>
                  <w:tcW w:w="3768" w:type="dxa"/>
                  <w:tcBorders>
                    <w:top w:val="single" w:sz="6" w:space="0" w:color="000000"/>
                    <w:left w:val="single" w:sz="6" w:space="0" w:color="000000"/>
                    <w:bottom w:val="single" w:sz="6" w:space="0" w:color="000000"/>
                    <w:right w:val="single" w:sz="6" w:space="0" w:color="000000"/>
                  </w:tcBorders>
                </w:tcPr>
                <w:p w14:paraId="4E92AF69" w14:textId="77777777" w:rsidR="00CC5590" w:rsidRPr="00F30401" w:rsidRDefault="00CC5590" w:rsidP="00CC5590">
                  <w:pPr>
                    <w:spacing w:line="259" w:lineRule="auto"/>
                    <w:ind w:right="72"/>
                    <w:jc w:val="center"/>
                    <w:rPr>
                      <w:rFonts w:ascii="Gill Sans MT" w:hAnsi="Gill Sans MT"/>
                    </w:rPr>
                  </w:pPr>
                  <w:r w:rsidRPr="00F30401">
                    <w:rPr>
                      <w:rFonts w:ascii="Gill Sans MT" w:hAnsi="Gill Sans MT"/>
                      <w:i/>
                    </w:rPr>
                    <w:t xml:space="preserve">2 </w:t>
                  </w:r>
                </w:p>
              </w:tc>
            </w:tr>
            <w:tr w:rsidR="00CC5590" w:rsidRPr="00F30401" w14:paraId="543D3908" w14:textId="77777777" w:rsidTr="007354C8">
              <w:trPr>
                <w:trHeight w:val="266"/>
              </w:trPr>
              <w:tc>
                <w:tcPr>
                  <w:tcW w:w="1386" w:type="dxa"/>
                  <w:tcBorders>
                    <w:top w:val="single" w:sz="6" w:space="0" w:color="000000"/>
                    <w:left w:val="single" w:sz="6" w:space="0" w:color="000000"/>
                    <w:bottom w:val="single" w:sz="6" w:space="0" w:color="000000"/>
                    <w:right w:val="single" w:sz="6" w:space="0" w:color="000000"/>
                  </w:tcBorders>
                </w:tcPr>
                <w:p w14:paraId="40A0D6C1" w14:textId="77777777" w:rsidR="00CC5590" w:rsidRPr="00F30401" w:rsidRDefault="00CC5590" w:rsidP="00CC5590">
                  <w:pPr>
                    <w:spacing w:line="259" w:lineRule="auto"/>
                    <w:jc w:val="center"/>
                    <w:rPr>
                      <w:rFonts w:ascii="Gill Sans MT" w:hAnsi="Gill Sans MT"/>
                    </w:rPr>
                  </w:pPr>
                  <w:r w:rsidRPr="00F30401">
                    <w:rPr>
                      <w:rFonts w:ascii="Gill Sans MT" w:hAnsi="Gill Sans MT"/>
                      <w:i/>
                    </w:rPr>
                    <w:t>5</w:t>
                  </w:r>
                </w:p>
              </w:tc>
              <w:tc>
                <w:tcPr>
                  <w:tcW w:w="4050" w:type="dxa"/>
                  <w:tcBorders>
                    <w:top w:val="single" w:sz="6" w:space="0" w:color="000000"/>
                    <w:left w:val="single" w:sz="6" w:space="0" w:color="000000"/>
                    <w:bottom w:val="single" w:sz="6" w:space="0" w:color="000000"/>
                    <w:right w:val="single" w:sz="6" w:space="0" w:color="000000"/>
                  </w:tcBorders>
                </w:tcPr>
                <w:p w14:paraId="755B7543" w14:textId="77777777" w:rsidR="00CC5590" w:rsidRPr="00F30401" w:rsidRDefault="00CC5590" w:rsidP="00CC5590">
                  <w:pPr>
                    <w:spacing w:line="259" w:lineRule="auto"/>
                    <w:rPr>
                      <w:rFonts w:ascii="Gill Sans MT" w:hAnsi="Gill Sans MT"/>
                      <w:lang w:val="fr-CA"/>
                    </w:rPr>
                  </w:pPr>
                  <w:r w:rsidRPr="00F30401">
                    <w:rPr>
                      <w:rFonts w:ascii="Gill Sans MT" w:hAnsi="Gill Sans MT"/>
                      <w:i/>
                      <w:lang w:val="fr-CA"/>
                    </w:rPr>
                    <w:t>Camion bascule d’au moins 10m3</w:t>
                  </w:r>
                  <w:r w:rsidRPr="00F30401">
                    <w:rPr>
                      <w:rFonts w:ascii="Gill Sans MT" w:hAnsi="Gill Sans MT"/>
                      <w:lang w:val="fr-CA"/>
                    </w:rPr>
                    <w:t xml:space="preserve"> </w:t>
                  </w:r>
                </w:p>
              </w:tc>
              <w:tc>
                <w:tcPr>
                  <w:tcW w:w="3768" w:type="dxa"/>
                  <w:tcBorders>
                    <w:top w:val="single" w:sz="6" w:space="0" w:color="000000"/>
                    <w:left w:val="single" w:sz="6" w:space="0" w:color="000000"/>
                    <w:bottom w:val="single" w:sz="6" w:space="0" w:color="000000"/>
                    <w:right w:val="single" w:sz="6" w:space="0" w:color="000000"/>
                  </w:tcBorders>
                </w:tcPr>
                <w:p w14:paraId="50AE92A9" w14:textId="77777777" w:rsidR="00CC5590" w:rsidRPr="00F30401" w:rsidRDefault="00CC5590" w:rsidP="00CC5590">
                  <w:pPr>
                    <w:spacing w:line="259" w:lineRule="auto"/>
                    <w:ind w:right="72"/>
                    <w:jc w:val="center"/>
                    <w:rPr>
                      <w:rFonts w:ascii="Gill Sans MT" w:hAnsi="Gill Sans MT"/>
                    </w:rPr>
                  </w:pPr>
                  <w:r w:rsidRPr="00F30401">
                    <w:rPr>
                      <w:rFonts w:ascii="Gill Sans MT" w:hAnsi="Gill Sans MT"/>
                      <w:i/>
                    </w:rPr>
                    <w:t xml:space="preserve">2 </w:t>
                  </w:r>
                </w:p>
              </w:tc>
            </w:tr>
            <w:tr w:rsidR="00CC5590" w:rsidRPr="00F30401" w14:paraId="4C1BBB8A" w14:textId="77777777" w:rsidTr="007354C8">
              <w:trPr>
                <w:trHeight w:val="266"/>
              </w:trPr>
              <w:tc>
                <w:tcPr>
                  <w:tcW w:w="1386" w:type="dxa"/>
                  <w:tcBorders>
                    <w:top w:val="single" w:sz="6" w:space="0" w:color="000000"/>
                    <w:left w:val="single" w:sz="6" w:space="0" w:color="000000"/>
                    <w:bottom w:val="single" w:sz="6" w:space="0" w:color="000000"/>
                    <w:right w:val="single" w:sz="6" w:space="0" w:color="000000"/>
                  </w:tcBorders>
                </w:tcPr>
                <w:p w14:paraId="4BC1C75D" w14:textId="77777777" w:rsidR="00CC5590" w:rsidRPr="00F30401" w:rsidRDefault="00CC5590" w:rsidP="00CC5590">
                  <w:pPr>
                    <w:spacing w:line="259" w:lineRule="auto"/>
                    <w:jc w:val="center"/>
                    <w:rPr>
                      <w:rFonts w:ascii="Gill Sans MT" w:hAnsi="Gill Sans MT"/>
                    </w:rPr>
                  </w:pPr>
                  <w:r>
                    <w:rPr>
                      <w:rFonts w:ascii="Gill Sans MT" w:hAnsi="Gill Sans MT"/>
                      <w:i/>
                    </w:rPr>
                    <w:t>6</w:t>
                  </w:r>
                </w:p>
              </w:tc>
              <w:tc>
                <w:tcPr>
                  <w:tcW w:w="4050" w:type="dxa"/>
                  <w:tcBorders>
                    <w:top w:val="single" w:sz="6" w:space="0" w:color="000000"/>
                    <w:left w:val="single" w:sz="6" w:space="0" w:color="000000"/>
                    <w:bottom w:val="single" w:sz="6" w:space="0" w:color="000000"/>
                    <w:right w:val="single" w:sz="6" w:space="0" w:color="000000"/>
                  </w:tcBorders>
                </w:tcPr>
                <w:p w14:paraId="640A245B" w14:textId="77777777" w:rsidR="00CC5590" w:rsidRPr="00F30401" w:rsidRDefault="00CC5590" w:rsidP="00CC5590">
                  <w:pPr>
                    <w:spacing w:line="259" w:lineRule="auto"/>
                    <w:rPr>
                      <w:rFonts w:ascii="Gill Sans MT" w:hAnsi="Gill Sans MT"/>
                    </w:rPr>
                  </w:pPr>
                  <w:r w:rsidRPr="00F30401">
                    <w:rPr>
                      <w:rFonts w:ascii="Gill Sans MT" w:hAnsi="Gill Sans MT"/>
                      <w:i/>
                    </w:rPr>
                    <w:t xml:space="preserve">Pompes à épuisement </w:t>
                  </w:r>
                </w:p>
              </w:tc>
              <w:tc>
                <w:tcPr>
                  <w:tcW w:w="3768" w:type="dxa"/>
                  <w:tcBorders>
                    <w:top w:val="single" w:sz="6" w:space="0" w:color="000000"/>
                    <w:left w:val="single" w:sz="6" w:space="0" w:color="000000"/>
                    <w:bottom w:val="single" w:sz="6" w:space="0" w:color="000000"/>
                    <w:right w:val="single" w:sz="6" w:space="0" w:color="000000"/>
                  </w:tcBorders>
                </w:tcPr>
                <w:p w14:paraId="7421B4A3" w14:textId="77777777" w:rsidR="00CC5590" w:rsidRPr="00F30401" w:rsidRDefault="00CC5590" w:rsidP="00CC5590">
                  <w:pPr>
                    <w:spacing w:line="259" w:lineRule="auto"/>
                    <w:ind w:right="72"/>
                    <w:jc w:val="center"/>
                    <w:rPr>
                      <w:rFonts w:ascii="Gill Sans MT" w:hAnsi="Gill Sans MT"/>
                    </w:rPr>
                  </w:pPr>
                  <w:r w:rsidRPr="00F30401">
                    <w:rPr>
                      <w:rFonts w:ascii="Gill Sans MT" w:hAnsi="Gill Sans MT"/>
                      <w:i/>
                    </w:rPr>
                    <w:t xml:space="preserve">1 </w:t>
                  </w:r>
                </w:p>
              </w:tc>
            </w:tr>
            <w:tr w:rsidR="00CC5590" w:rsidRPr="00F30401" w14:paraId="5302FC82"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5EF66D61" w14:textId="77777777" w:rsidR="00CC5590" w:rsidRPr="00F30401" w:rsidRDefault="00CC5590" w:rsidP="00CC5590">
                  <w:pPr>
                    <w:spacing w:line="259" w:lineRule="auto"/>
                    <w:jc w:val="center"/>
                    <w:rPr>
                      <w:rFonts w:ascii="Gill Sans MT" w:hAnsi="Gill Sans MT"/>
                    </w:rPr>
                  </w:pPr>
                  <w:r>
                    <w:rPr>
                      <w:rFonts w:ascii="Gill Sans MT" w:hAnsi="Gill Sans MT"/>
                      <w:i/>
                    </w:rPr>
                    <w:t>7</w:t>
                  </w:r>
                </w:p>
              </w:tc>
              <w:tc>
                <w:tcPr>
                  <w:tcW w:w="4050" w:type="dxa"/>
                  <w:tcBorders>
                    <w:top w:val="single" w:sz="6" w:space="0" w:color="000000"/>
                    <w:left w:val="single" w:sz="6" w:space="0" w:color="000000"/>
                    <w:bottom w:val="single" w:sz="6" w:space="0" w:color="000000"/>
                    <w:right w:val="single" w:sz="6" w:space="0" w:color="000000"/>
                  </w:tcBorders>
                </w:tcPr>
                <w:p w14:paraId="2ECF10AF" w14:textId="77777777" w:rsidR="00CC5590" w:rsidRPr="00F30401" w:rsidRDefault="00CC5590" w:rsidP="00CC5590">
                  <w:pPr>
                    <w:spacing w:line="259" w:lineRule="auto"/>
                    <w:rPr>
                      <w:rFonts w:ascii="Gill Sans MT" w:hAnsi="Gill Sans MT"/>
                      <w:lang w:val="fr-CA"/>
                    </w:rPr>
                  </w:pPr>
                  <w:r w:rsidRPr="00F30401">
                    <w:rPr>
                      <w:rFonts w:ascii="Gill Sans MT" w:hAnsi="Gill Sans MT"/>
                      <w:i/>
                      <w:lang w:val="fr-CA"/>
                    </w:rPr>
                    <w:t xml:space="preserve">Véhicules 4x4 en bon état </w:t>
                  </w:r>
                </w:p>
              </w:tc>
              <w:tc>
                <w:tcPr>
                  <w:tcW w:w="3768" w:type="dxa"/>
                  <w:tcBorders>
                    <w:top w:val="single" w:sz="6" w:space="0" w:color="000000"/>
                    <w:left w:val="single" w:sz="6" w:space="0" w:color="000000"/>
                    <w:bottom w:val="single" w:sz="6" w:space="0" w:color="000000"/>
                    <w:right w:val="single" w:sz="6" w:space="0" w:color="000000"/>
                  </w:tcBorders>
                </w:tcPr>
                <w:p w14:paraId="58BFD95F" w14:textId="77777777" w:rsidR="00CC5590" w:rsidRPr="00F30401" w:rsidRDefault="00CC5590" w:rsidP="00CC5590">
                  <w:pPr>
                    <w:spacing w:line="259" w:lineRule="auto"/>
                    <w:ind w:right="72"/>
                    <w:jc w:val="center"/>
                    <w:rPr>
                      <w:rFonts w:ascii="Gill Sans MT" w:hAnsi="Gill Sans MT"/>
                    </w:rPr>
                  </w:pPr>
                  <w:r w:rsidRPr="00F30401">
                    <w:rPr>
                      <w:rFonts w:ascii="Gill Sans MT" w:hAnsi="Gill Sans MT"/>
                      <w:i/>
                    </w:rPr>
                    <w:t xml:space="preserve">2 </w:t>
                  </w:r>
                </w:p>
              </w:tc>
            </w:tr>
            <w:tr w:rsidR="00CC5590" w:rsidRPr="00F30401" w14:paraId="088850AE" w14:textId="77777777" w:rsidTr="007354C8">
              <w:trPr>
                <w:trHeight w:val="269"/>
              </w:trPr>
              <w:tc>
                <w:tcPr>
                  <w:tcW w:w="1386" w:type="dxa"/>
                  <w:tcBorders>
                    <w:top w:val="single" w:sz="6" w:space="0" w:color="000000"/>
                    <w:left w:val="single" w:sz="6" w:space="0" w:color="000000"/>
                    <w:bottom w:val="single" w:sz="6" w:space="0" w:color="000000"/>
                    <w:right w:val="single" w:sz="6" w:space="0" w:color="000000"/>
                  </w:tcBorders>
                </w:tcPr>
                <w:p w14:paraId="349DEFC1" w14:textId="77777777" w:rsidR="00CC5590" w:rsidRPr="00F30401" w:rsidRDefault="00CC5590" w:rsidP="00CC5590">
                  <w:pPr>
                    <w:spacing w:line="259" w:lineRule="auto"/>
                    <w:jc w:val="center"/>
                    <w:rPr>
                      <w:rFonts w:ascii="Gill Sans MT" w:hAnsi="Gill Sans MT"/>
                    </w:rPr>
                  </w:pPr>
                  <w:r>
                    <w:rPr>
                      <w:rFonts w:ascii="Gill Sans MT" w:hAnsi="Gill Sans MT"/>
                      <w:i/>
                    </w:rPr>
                    <w:t>8</w:t>
                  </w:r>
                </w:p>
              </w:tc>
              <w:tc>
                <w:tcPr>
                  <w:tcW w:w="4050" w:type="dxa"/>
                  <w:tcBorders>
                    <w:top w:val="single" w:sz="6" w:space="0" w:color="000000"/>
                    <w:left w:val="single" w:sz="6" w:space="0" w:color="000000"/>
                    <w:bottom w:val="single" w:sz="6" w:space="0" w:color="000000"/>
                    <w:right w:val="single" w:sz="6" w:space="0" w:color="000000"/>
                  </w:tcBorders>
                </w:tcPr>
                <w:p w14:paraId="2A038180" w14:textId="77777777" w:rsidR="00CC5590" w:rsidRPr="00F30401" w:rsidRDefault="00CC5590" w:rsidP="00CC5590">
                  <w:pPr>
                    <w:spacing w:line="259" w:lineRule="auto"/>
                    <w:rPr>
                      <w:rFonts w:ascii="Gill Sans MT" w:hAnsi="Gill Sans MT"/>
                    </w:rPr>
                  </w:pPr>
                  <w:r w:rsidRPr="00F30401">
                    <w:rPr>
                      <w:rFonts w:ascii="Gill Sans MT" w:hAnsi="Gill Sans MT"/>
                      <w:i/>
                    </w:rPr>
                    <w:t xml:space="preserve">Marteau piqueur </w:t>
                  </w:r>
                </w:p>
              </w:tc>
              <w:tc>
                <w:tcPr>
                  <w:tcW w:w="3768" w:type="dxa"/>
                  <w:tcBorders>
                    <w:top w:val="single" w:sz="6" w:space="0" w:color="000000"/>
                    <w:left w:val="single" w:sz="6" w:space="0" w:color="000000"/>
                    <w:bottom w:val="single" w:sz="6" w:space="0" w:color="000000"/>
                    <w:right w:val="single" w:sz="6" w:space="0" w:color="000000"/>
                  </w:tcBorders>
                </w:tcPr>
                <w:p w14:paraId="638BE2CA" w14:textId="77777777" w:rsidR="00CC5590" w:rsidRPr="00F30401" w:rsidRDefault="00CC5590" w:rsidP="00CC5590">
                  <w:pPr>
                    <w:spacing w:line="259" w:lineRule="auto"/>
                    <w:ind w:right="72"/>
                    <w:jc w:val="center"/>
                    <w:rPr>
                      <w:rFonts w:ascii="Gill Sans MT" w:hAnsi="Gill Sans MT"/>
                    </w:rPr>
                  </w:pPr>
                  <w:r>
                    <w:rPr>
                      <w:rFonts w:ascii="Gill Sans MT" w:hAnsi="Gill Sans MT"/>
                      <w:i/>
                    </w:rPr>
                    <w:t>1</w:t>
                  </w:r>
                  <w:r w:rsidRPr="00F30401">
                    <w:rPr>
                      <w:rFonts w:ascii="Gill Sans MT" w:hAnsi="Gill Sans MT"/>
                      <w:i/>
                    </w:rPr>
                    <w:t xml:space="preserve"> </w:t>
                  </w:r>
                </w:p>
              </w:tc>
            </w:tr>
            <w:tr w:rsidR="00CC5590" w:rsidRPr="00F30401" w14:paraId="1CDE0779" w14:textId="77777777" w:rsidTr="007354C8">
              <w:trPr>
                <w:trHeight w:val="266"/>
              </w:trPr>
              <w:tc>
                <w:tcPr>
                  <w:tcW w:w="1386" w:type="dxa"/>
                  <w:tcBorders>
                    <w:top w:val="single" w:sz="6" w:space="0" w:color="000000"/>
                    <w:left w:val="single" w:sz="6" w:space="0" w:color="000000"/>
                    <w:bottom w:val="single" w:sz="6" w:space="0" w:color="000000"/>
                    <w:right w:val="single" w:sz="6" w:space="0" w:color="000000"/>
                  </w:tcBorders>
                </w:tcPr>
                <w:p w14:paraId="708BC8E6" w14:textId="77777777" w:rsidR="00CC5590" w:rsidRPr="00F30401" w:rsidRDefault="00CC5590" w:rsidP="00CC5590">
                  <w:pPr>
                    <w:spacing w:line="259" w:lineRule="auto"/>
                    <w:jc w:val="center"/>
                    <w:rPr>
                      <w:rFonts w:ascii="Gill Sans MT" w:hAnsi="Gill Sans MT"/>
                    </w:rPr>
                  </w:pPr>
                  <w:r>
                    <w:rPr>
                      <w:rFonts w:ascii="Gill Sans MT" w:hAnsi="Gill Sans MT"/>
                      <w:i/>
                    </w:rPr>
                    <w:t>9</w:t>
                  </w:r>
                </w:p>
              </w:tc>
              <w:tc>
                <w:tcPr>
                  <w:tcW w:w="4050" w:type="dxa"/>
                  <w:tcBorders>
                    <w:top w:val="single" w:sz="6" w:space="0" w:color="000000"/>
                    <w:left w:val="single" w:sz="6" w:space="0" w:color="000000"/>
                    <w:bottom w:val="single" w:sz="6" w:space="0" w:color="000000"/>
                    <w:right w:val="single" w:sz="6" w:space="0" w:color="000000"/>
                  </w:tcBorders>
                </w:tcPr>
                <w:p w14:paraId="3DA70768" w14:textId="77777777" w:rsidR="00CC5590" w:rsidRPr="00F30401" w:rsidRDefault="00CC5590" w:rsidP="00CC5590">
                  <w:pPr>
                    <w:spacing w:line="259" w:lineRule="auto"/>
                    <w:rPr>
                      <w:rFonts w:ascii="Gill Sans MT" w:hAnsi="Gill Sans MT"/>
                    </w:rPr>
                  </w:pPr>
                  <w:r>
                    <w:rPr>
                      <w:rFonts w:ascii="Gill Sans MT" w:hAnsi="Gill Sans MT"/>
                      <w:i/>
                    </w:rPr>
                    <w:t>Jeux de coffrage</w:t>
                  </w:r>
                  <w:r w:rsidRPr="00F30401">
                    <w:rPr>
                      <w:rFonts w:ascii="Gill Sans MT" w:hAnsi="Gill Sans MT"/>
                      <w:i/>
                    </w:rPr>
                    <w:t xml:space="preserve"> </w:t>
                  </w:r>
                </w:p>
              </w:tc>
              <w:tc>
                <w:tcPr>
                  <w:tcW w:w="3768" w:type="dxa"/>
                  <w:tcBorders>
                    <w:top w:val="single" w:sz="6" w:space="0" w:color="000000"/>
                    <w:left w:val="single" w:sz="6" w:space="0" w:color="000000"/>
                    <w:bottom w:val="single" w:sz="6" w:space="0" w:color="000000"/>
                    <w:right w:val="single" w:sz="6" w:space="0" w:color="000000"/>
                  </w:tcBorders>
                </w:tcPr>
                <w:p w14:paraId="4BD3F154" w14:textId="77777777" w:rsidR="00CC5590" w:rsidRPr="00F30401" w:rsidRDefault="00CC5590" w:rsidP="00CC5590">
                  <w:pPr>
                    <w:spacing w:line="259" w:lineRule="auto"/>
                    <w:ind w:right="72"/>
                    <w:jc w:val="center"/>
                    <w:rPr>
                      <w:rFonts w:ascii="Gill Sans MT" w:hAnsi="Gill Sans MT"/>
                    </w:rPr>
                  </w:pPr>
                  <w:r>
                    <w:rPr>
                      <w:rFonts w:ascii="Gill Sans MT" w:hAnsi="Gill Sans MT"/>
                      <w:i/>
                    </w:rPr>
                    <w:t>2</w:t>
                  </w:r>
                  <w:r w:rsidRPr="00F30401">
                    <w:rPr>
                      <w:rFonts w:ascii="Gill Sans MT" w:hAnsi="Gill Sans MT"/>
                      <w:i/>
                    </w:rPr>
                    <w:t xml:space="preserve"> </w:t>
                  </w:r>
                </w:p>
              </w:tc>
            </w:tr>
            <w:tr w:rsidR="00CC5590" w:rsidRPr="00F30401" w14:paraId="623155CE" w14:textId="77777777" w:rsidTr="007354C8">
              <w:trPr>
                <w:trHeight w:val="523"/>
              </w:trPr>
              <w:tc>
                <w:tcPr>
                  <w:tcW w:w="1386" w:type="dxa"/>
                  <w:tcBorders>
                    <w:top w:val="single" w:sz="6" w:space="0" w:color="000000"/>
                    <w:left w:val="single" w:sz="6" w:space="0" w:color="000000"/>
                    <w:bottom w:val="single" w:sz="6" w:space="0" w:color="000000"/>
                    <w:right w:val="single" w:sz="6" w:space="0" w:color="000000"/>
                  </w:tcBorders>
                </w:tcPr>
                <w:p w14:paraId="0CD16C46" w14:textId="77777777" w:rsidR="00CC5590" w:rsidRPr="00F30401" w:rsidRDefault="00CC5590" w:rsidP="00CC5590">
                  <w:pPr>
                    <w:spacing w:line="259" w:lineRule="auto"/>
                    <w:jc w:val="center"/>
                    <w:rPr>
                      <w:rFonts w:ascii="Gill Sans MT" w:hAnsi="Gill Sans MT"/>
                    </w:rPr>
                  </w:pPr>
                  <w:r>
                    <w:rPr>
                      <w:rFonts w:ascii="Gill Sans MT" w:hAnsi="Gill Sans MT"/>
                      <w:i/>
                    </w:rPr>
                    <w:t>9</w:t>
                  </w:r>
                </w:p>
              </w:tc>
              <w:tc>
                <w:tcPr>
                  <w:tcW w:w="4050" w:type="dxa"/>
                  <w:tcBorders>
                    <w:top w:val="single" w:sz="6" w:space="0" w:color="000000"/>
                    <w:left w:val="single" w:sz="6" w:space="0" w:color="000000"/>
                    <w:bottom w:val="single" w:sz="6" w:space="0" w:color="000000"/>
                    <w:right w:val="single" w:sz="6" w:space="0" w:color="000000"/>
                  </w:tcBorders>
                </w:tcPr>
                <w:p w14:paraId="59337F90" w14:textId="77777777" w:rsidR="00CC5590" w:rsidRPr="00F30401" w:rsidRDefault="00CC5590" w:rsidP="00CC5590">
                  <w:pPr>
                    <w:spacing w:line="259" w:lineRule="auto"/>
                    <w:rPr>
                      <w:rFonts w:ascii="Gill Sans MT" w:hAnsi="Gill Sans MT"/>
                      <w:lang w:val="fr-CA"/>
                    </w:rPr>
                  </w:pPr>
                  <w:r w:rsidRPr="00F30401">
                    <w:rPr>
                      <w:rFonts w:ascii="Gill Sans MT" w:hAnsi="Gill Sans MT"/>
                      <w:i/>
                      <w:lang w:val="fr-CA"/>
                    </w:rPr>
                    <w:t xml:space="preserve">Station totale ou GPS </w:t>
                  </w:r>
                  <w:proofErr w:type="spellStart"/>
                  <w:r w:rsidRPr="00F30401">
                    <w:rPr>
                      <w:rFonts w:ascii="Gill Sans MT" w:hAnsi="Gill Sans MT"/>
                      <w:i/>
                      <w:lang w:val="fr-CA"/>
                    </w:rPr>
                    <w:t>Differentiel</w:t>
                  </w:r>
                  <w:proofErr w:type="spellEnd"/>
                  <w:r w:rsidRPr="00F30401">
                    <w:rPr>
                      <w:rFonts w:ascii="Gill Sans MT" w:hAnsi="Gill Sans MT"/>
                      <w:i/>
                      <w:lang w:val="fr-CA"/>
                    </w:rPr>
                    <w:t xml:space="preserve"> pour levés topographiques </w:t>
                  </w:r>
                </w:p>
              </w:tc>
              <w:tc>
                <w:tcPr>
                  <w:tcW w:w="3768" w:type="dxa"/>
                  <w:tcBorders>
                    <w:top w:val="single" w:sz="6" w:space="0" w:color="000000"/>
                    <w:left w:val="single" w:sz="6" w:space="0" w:color="000000"/>
                    <w:bottom w:val="single" w:sz="6" w:space="0" w:color="000000"/>
                    <w:right w:val="single" w:sz="6" w:space="0" w:color="000000"/>
                  </w:tcBorders>
                </w:tcPr>
                <w:p w14:paraId="27B191C1" w14:textId="77777777" w:rsidR="00CC5590" w:rsidRPr="00F30401" w:rsidRDefault="00CC5590" w:rsidP="00CC5590">
                  <w:pPr>
                    <w:spacing w:line="259" w:lineRule="auto"/>
                    <w:ind w:right="72"/>
                    <w:jc w:val="center"/>
                    <w:rPr>
                      <w:rFonts w:ascii="Gill Sans MT" w:hAnsi="Gill Sans MT"/>
                    </w:rPr>
                  </w:pPr>
                  <w:r w:rsidRPr="00F30401">
                    <w:rPr>
                      <w:rFonts w:ascii="Gill Sans MT" w:hAnsi="Gill Sans MT"/>
                      <w:i/>
                    </w:rPr>
                    <w:t xml:space="preserve">1 </w:t>
                  </w:r>
                </w:p>
              </w:tc>
            </w:tr>
          </w:tbl>
          <w:p w14:paraId="5FDD2CE4" w14:textId="77777777" w:rsidR="0055258D" w:rsidRDefault="0055258D" w:rsidP="00C54115">
            <w:bookmarkStart w:id="2" w:name="_GoBack"/>
            <w:bookmarkEnd w:id="1"/>
            <w:bookmarkEnd w:id="2"/>
          </w:p>
          <w:p w14:paraId="1BBA95CD" w14:textId="77777777" w:rsidR="0055258D" w:rsidRDefault="0055258D" w:rsidP="00C54115"/>
          <w:p w14:paraId="6011A825" w14:textId="63D10502" w:rsidR="0055258D" w:rsidRDefault="0055258D" w:rsidP="00C54115"/>
        </w:tc>
      </w:tr>
    </w:tbl>
    <w:p w14:paraId="7C5873AE" w14:textId="7E0BF122" w:rsidR="00480B60" w:rsidRDefault="00480B60"/>
    <w:tbl>
      <w:tblPr>
        <w:tblStyle w:val="TableGrid"/>
        <w:tblW w:w="0" w:type="auto"/>
        <w:tblLook w:val="04A0" w:firstRow="1" w:lastRow="0" w:firstColumn="1" w:lastColumn="0" w:noHBand="0" w:noVBand="1"/>
      </w:tblPr>
      <w:tblGrid>
        <w:gridCol w:w="9350"/>
      </w:tblGrid>
      <w:tr w:rsidR="006C0679" w14:paraId="2EA8F058" w14:textId="77777777" w:rsidTr="00C54115">
        <w:tc>
          <w:tcPr>
            <w:tcW w:w="9350" w:type="dxa"/>
            <w:shd w:val="clear" w:color="auto" w:fill="2F5496" w:themeFill="accent1" w:themeFillShade="BF"/>
          </w:tcPr>
          <w:p w14:paraId="3D60339D" w14:textId="7AC9F8F1" w:rsidR="006C0679" w:rsidRPr="00266642" w:rsidRDefault="00C54115" w:rsidP="00C54115">
            <w:pPr>
              <w:rPr>
                <w:b/>
                <w:color w:val="FFFFFF" w:themeColor="background1"/>
              </w:rPr>
            </w:pPr>
            <w:r>
              <w:rPr>
                <w:b/>
                <w:color w:val="FFFFFF" w:themeColor="background1"/>
              </w:rPr>
              <w:t>Section 9</w:t>
            </w:r>
            <w:r w:rsidR="006C0679" w:rsidRPr="00266642">
              <w:rPr>
                <w:b/>
                <w:color w:val="FFFFFF" w:themeColor="background1"/>
              </w:rPr>
              <w:t xml:space="preserve">– </w:t>
            </w:r>
            <w:r w:rsidR="00FF3D13">
              <w:rPr>
                <w:b/>
                <w:color w:val="FFFFFF" w:themeColor="background1"/>
              </w:rPr>
              <w:t>Capacité Financière</w:t>
            </w:r>
          </w:p>
        </w:tc>
      </w:tr>
      <w:tr w:rsidR="006C0679" w14:paraId="46F029E3" w14:textId="77777777" w:rsidTr="00C54115">
        <w:tc>
          <w:tcPr>
            <w:tcW w:w="9350" w:type="dxa"/>
          </w:tcPr>
          <w:p w14:paraId="22191F6F" w14:textId="72C65808" w:rsidR="006C0679" w:rsidRDefault="006C0679" w:rsidP="00C54115">
            <w:pPr>
              <w:rPr>
                <w:i/>
              </w:rPr>
            </w:pPr>
            <w:r w:rsidRPr="00F56048">
              <w:rPr>
                <w:b/>
                <w:i/>
              </w:rPr>
              <w:t>Instruction</w:t>
            </w:r>
            <w:r w:rsidRPr="00005BA0">
              <w:rPr>
                <w:i/>
              </w:rPr>
              <w:t xml:space="preserve"> : </w:t>
            </w:r>
            <w:r w:rsidR="00FF3D13">
              <w:rPr>
                <w:i/>
              </w:rPr>
              <w:t>Fournir la liste, les montants</w:t>
            </w:r>
            <w:r w:rsidR="00A92218">
              <w:rPr>
                <w:i/>
              </w:rPr>
              <w:t xml:space="preserve"> </w:t>
            </w:r>
            <w:r w:rsidR="00852C18">
              <w:rPr>
                <w:i/>
              </w:rPr>
              <w:t>des lignes de crédits ou ressources financières dont dispose votre entreprise pour un montant minimum de $ 5,000 pour le démarrage des activités de ce projet.  Par exemple : le relevé d’un compte bancaire au nom de l’entreprise, une lettre de crédit ou engagement d’une banque ou fournisseurs des articles et services pour octroyer un crédit</w:t>
            </w:r>
            <w:r w:rsidR="00C54115">
              <w:rPr>
                <w:i/>
              </w:rPr>
              <w:t>.</w:t>
            </w:r>
          </w:p>
          <w:p w14:paraId="38D7B965" w14:textId="5675EB88" w:rsidR="006C0679" w:rsidRPr="00042D59" w:rsidRDefault="006C0679" w:rsidP="00C54115">
            <w:pPr>
              <w:rPr>
                <w:b/>
                <w:i/>
              </w:rPr>
            </w:pPr>
            <w:r>
              <w:rPr>
                <w:b/>
                <w:i/>
              </w:rPr>
              <w:t>IMPORTANT :</w:t>
            </w:r>
            <w:r w:rsidR="00C54115">
              <w:rPr>
                <w:b/>
                <w:i/>
              </w:rPr>
              <w:t xml:space="preserve"> Fournir copie de la lettre de crédit ou engagement d’obtenir le crédit ou relevé bancaire ou tout autre document justifiant l’information fournies.</w:t>
            </w:r>
          </w:p>
        </w:tc>
      </w:tr>
      <w:tr w:rsidR="006C0679" w14:paraId="738D8CCF" w14:textId="77777777" w:rsidTr="00C54115">
        <w:tc>
          <w:tcPr>
            <w:tcW w:w="9350" w:type="dxa"/>
          </w:tcPr>
          <w:p w14:paraId="0683CD46" w14:textId="77777777" w:rsidR="006C0679" w:rsidRDefault="006C0679" w:rsidP="00C54115"/>
          <w:tbl>
            <w:tblPr>
              <w:tblStyle w:val="TableGrid"/>
              <w:tblW w:w="0" w:type="auto"/>
              <w:tblLook w:val="04A0" w:firstRow="1" w:lastRow="0" w:firstColumn="1" w:lastColumn="0" w:noHBand="0" w:noVBand="1"/>
            </w:tblPr>
            <w:tblGrid>
              <w:gridCol w:w="3122"/>
              <w:gridCol w:w="1440"/>
              <w:gridCol w:w="1620"/>
              <w:gridCol w:w="2942"/>
            </w:tblGrid>
            <w:tr w:rsidR="009C720F" w14:paraId="72E13B61" w14:textId="7E71D646" w:rsidTr="007A40CB">
              <w:tc>
                <w:tcPr>
                  <w:tcW w:w="3122" w:type="dxa"/>
                </w:tcPr>
                <w:p w14:paraId="415E7565" w14:textId="7746B1C7" w:rsidR="009C720F" w:rsidRPr="00C54115" w:rsidRDefault="009C720F" w:rsidP="00C54115">
                  <w:pPr>
                    <w:rPr>
                      <w:b/>
                    </w:rPr>
                  </w:pPr>
                  <w:r w:rsidRPr="00C54115">
                    <w:rPr>
                      <w:b/>
                    </w:rPr>
                    <w:t>Capacité Financière</w:t>
                  </w:r>
                </w:p>
              </w:tc>
              <w:tc>
                <w:tcPr>
                  <w:tcW w:w="1440" w:type="dxa"/>
                </w:tcPr>
                <w:p w14:paraId="5FCA7211" w14:textId="046F01DE" w:rsidR="009C720F" w:rsidRPr="00C54115" w:rsidRDefault="009C720F" w:rsidP="007A40CB">
                  <w:pPr>
                    <w:jc w:val="center"/>
                    <w:rPr>
                      <w:b/>
                    </w:rPr>
                  </w:pPr>
                  <w:r w:rsidRPr="00C54115">
                    <w:rPr>
                      <w:b/>
                    </w:rPr>
                    <w:t>Montant en USD</w:t>
                  </w:r>
                </w:p>
              </w:tc>
              <w:tc>
                <w:tcPr>
                  <w:tcW w:w="1620" w:type="dxa"/>
                </w:tcPr>
                <w:p w14:paraId="7486CFDD" w14:textId="4B82E79A" w:rsidR="009C720F" w:rsidRPr="00C54115" w:rsidRDefault="009C720F" w:rsidP="00C54115">
                  <w:pPr>
                    <w:rPr>
                      <w:b/>
                    </w:rPr>
                  </w:pPr>
                  <w:r w:rsidRPr="00C54115">
                    <w:rPr>
                      <w:b/>
                    </w:rPr>
                    <w:t>Date de disponibi</w:t>
                  </w:r>
                  <w:r>
                    <w:rPr>
                      <w:b/>
                    </w:rPr>
                    <w:t>li</w:t>
                  </w:r>
                  <w:r w:rsidRPr="00C54115">
                    <w:rPr>
                      <w:b/>
                    </w:rPr>
                    <w:t>té</w:t>
                  </w:r>
                </w:p>
              </w:tc>
              <w:tc>
                <w:tcPr>
                  <w:tcW w:w="2942" w:type="dxa"/>
                </w:tcPr>
                <w:p w14:paraId="703625C0" w14:textId="4E9DBDDD" w:rsidR="009C720F" w:rsidRPr="00C54115" w:rsidRDefault="009C720F" w:rsidP="00C54115">
                  <w:pPr>
                    <w:rPr>
                      <w:b/>
                    </w:rPr>
                  </w:pPr>
                  <w:r>
                    <w:rPr>
                      <w:b/>
                    </w:rPr>
                    <w:t>Nom du donneur de crédit</w:t>
                  </w:r>
                </w:p>
              </w:tc>
            </w:tr>
            <w:tr w:rsidR="009C720F" w14:paraId="031F5CCA" w14:textId="4F96C451" w:rsidTr="007A40CB">
              <w:trPr>
                <w:trHeight w:val="476"/>
              </w:trPr>
              <w:tc>
                <w:tcPr>
                  <w:tcW w:w="3122" w:type="dxa"/>
                </w:tcPr>
                <w:p w14:paraId="45B0003C" w14:textId="54D3133C" w:rsidR="009C720F" w:rsidRDefault="009C720F" w:rsidP="00C54115">
                  <w:r>
                    <w:t>Relevé bancaire</w:t>
                  </w:r>
                </w:p>
              </w:tc>
              <w:tc>
                <w:tcPr>
                  <w:tcW w:w="1440" w:type="dxa"/>
                </w:tcPr>
                <w:p w14:paraId="0C05CB5A" w14:textId="77777777" w:rsidR="009C720F" w:rsidRDefault="009C720F" w:rsidP="00C54115"/>
              </w:tc>
              <w:tc>
                <w:tcPr>
                  <w:tcW w:w="1620" w:type="dxa"/>
                </w:tcPr>
                <w:p w14:paraId="5556EF18" w14:textId="77777777" w:rsidR="009C720F" w:rsidRDefault="009C720F" w:rsidP="00C54115"/>
              </w:tc>
              <w:tc>
                <w:tcPr>
                  <w:tcW w:w="2942" w:type="dxa"/>
                </w:tcPr>
                <w:p w14:paraId="65F63E4D" w14:textId="77777777" w:rsidR="009C720F" w:rsidRDefault="009C720F" w:rsidP="00C54115"/>
              </w:tc>
            </w:tr>
            <w:tr w:rsidR="009C720F" w14:paraId="2D6FE622" w14:textId="3363D536" w:rsidTr="007A40CB">
              <w:trPr>
                <w:trHeight w:val="458"/>
              </w:trPr>
              <w:tc>
                <w:tcPr>
                  <w:tcW w:w="3122" w:type="dxa"/>
                </w:tcPr>
                <w:p w14:paraId="65376887" w14:textId="2BB91155" w:rsidR="009C720F" w:rsidRDefault="009C720F" w:rsidP="00C54115">
                  <w:r>
                    <w:t>Lettre de crédit</w:t>
                  </w:r>
                </w:p>
              </w:tc>
              <w:tc>
                <w:tcPr>
                  <w:tcW w:w="1440" w:type="dxa"/>
                </w:tcPr>
                <w:p w14:paraId="19B1F743" w14:textId="77777777" w:rsidR="009C720F" w:rsidRDefault="009C720F" w:rsidP="00C54115"/>
              </w:tc>
              <w:tc>
                <w:tcPr>
                  <w:tcW w:w="1620" w:type="dxa"/>
                </w:tcPr>
                <w:p w14:paraId="5B678541" w14:textId="77777777" w:rsidR="009C720F" w:rsidRDefault="009C720F" w:rsidP="00C54115"/>
              </w:tc>
              <w:tc>
                <w:tcPr>
                  <w:tcW w:w="2942" w:type="dxa"/>
                </w:tcPr>
                <w:p w14:paraId="17F7456C" w14:textId="77777777" w:rsidR="009C720F" w:rsidRDefault="009C720F" w:rsidP="00C54115"/>
              </w:tc>
            </w:tr>
            <w:tr w:rsidR="009C720F" w14:paraId="1A3DAD0A" w14:textId="3AFDBC9B" w:rsidTr="007A40CB">
              <w:tc>
                <w:tcPr>
                  <w:tcW w:w="3122" w:type="dxa"/>
                </w:tcPr>
                <w:p w14:paraId="38DC5FD3" w14:textId="6D144A25" w:rsidR="009C720F" w:rsidRDefault="009C720F" w:rsidP="00C54115">
                  <w:r>
                    <w:t>Crédit Fournisseurs des biens et services qui seront utilisés dans le projet</w:t>
                  </w:r>
                </w:p>
              </w:tc>
              <w:tc>
                <w:tcPr>
                  <w:tcW w:w="1440" w:type="dxa"/>
                </w:tcPr>
                <w:p w14:paraId="7954E157" w14:textId="77777777" w:rsidR="009C720F" w:rsidRDefault="009C720F" w:rsidP="00C54115"/>
              </w:tc>
              <w:tc>
                <w:tcPr>
                  <w:tcW w:w="1620" w:type="dxa"/>
                </w:tcPr>
                <w:p w14:paraId="4855AF94" w14:textId="77777777" w:rsidR="009C720F" w:rsidRDefault="009C720F" w:rsidP="00C54115"/>
              </w:tc>
              <w:tc>
                <w:tcPr>
                  <w:tcW w:w="2942" w:type="dxa"/>
                </w:tcPr>
                <w:p w14:paraId="33395103" w14:textId="77777777" w:rsidR="009C720F" w:rsidRDefault="009C720F" w:rsidP="00C54115"/>
              </w:tc>
            </w:tr>
            <w:tr w:rsidR="009C720F" w14:paraId="1995AD9A" w14:textId="16848363" w:rsidTr="007A40CB">
              <w:trPr>
                <w:trHeight w:val="485"/>
              </w:trPr>
              <w:tc>
                <w:tcPr>
                  <w:tcW w:w="3122" w:type="dxa"/>
                </w:tcPr>
                <w:p w14:paraId="27CB5B8B" w14:textId="15766DBB" w:rsidR="009C720F" w:rsidRDefault="009C720F" w:rsidP="00C54115">
                  <w:r>
                    <w:lastRenderedPageBreak/>
                    <w:t>Autres à spécifier</w:t>
                  </w:r>
                </w:p>
              </w:tc>
              <w:tc>
                <w:tcPr>
                  <w:tcW w:w="1440" w:type="dxa"/>
                </w:tcPr>
                <w:p w14:paraId="3F83B7B7" w14:textId="77777777" w:rsidR="009C720F" w:rsidRDefault="009C720F" w:rsidP="00C54115"/>
              </w:tc>
              <w:tc>
                <w:tcPr>
                  <w:tcW w:w="1620" w:type="dxa"/>
                </w:tcPr>
                <w:p w14:paraId="3B2BC79D" w14:textId="77777777" w:rsidR="009C720F" w:rsidRDefault="009C720F" w:rsidP="00C54115"/>
              </w:tc>
              <w:tc>
                <w:tcPr>
                  <w:tcW w:w="2942" w:type="dxa"/>
                </w:tcPr>
                <w:p w14:paraId="74B1272E" w14:textId="77777777" w:rsidR="009C720F" w:rsidRDefault="009C720F" w:rsidP="00C54115"/>
              </w:tc>
            </w:tr>
            <w:tr w:rsidR="009C720F" w14:paraId="6CEACB1D" w14:textId="30F2580F" w:rsidTr="007A40CB">
              <w:tc>
                <w:tcPr>
                  <w:tcW w:w="3122" w:type="dxa"/>
                </w:tcPr>
                <w:p w14:paraId="72FEB526" w14:textId="2CBB5928" w:rsidR="009C720F" w:rsidRPr="002A5BD6" w:rsidRDefault="009C720F" w:rsidP="00C54115">
                  <w:pPr>
                    <w:rPr>
                      <w:b/>
                    </w:rPr>
                  </w:pPr>
                  <w:r w:rsidRPr="002A5BD6">
                    <w:rPr>
                      <w:b/>
                    </w:rPr>
                    <w:t>Total</w:t>
                  </w:r>
                </w:p>
              </w:tc>
              <w:tc>
                <w:tcPr>
                  <w:tcW w:w="1440" w:type="dxa"/>
                </w:tcPr>
                <w:p w14:paraId="3078594F" w14:textId="77777777" w:rsidR="009C720F" w:rsidRDefault="009C720F" w:rsidP="00C54115"/>
              </w:tc>
              <w:tc>
                <w:tcPr>
                  <w:tcW w:w="1620" w:type="dxa"/>
                  <w:shd w:val="clear" w:color="auto" w:fill="808080" w:themeFill="background1" w:themeFillShade="80"/>
                </w:tcPr>
                <w:p w14:paraId="140708D7" w14:textId="77777777" w:rsidR="009C720F" w:rsidRDefault="009C720F" w:rsidP="00C54115"/>
              </w:tc>
              <w:tc>
                <w:tcPr>
                  <w:tcW w:w="2942" w:type="dxa"/>
                  <w:shd w:val="clear" w:color="auto" w:fill="808080" w:themeFill="background1" w:themeFillShade="80"/>
                </w:tcPr>
                <w:p w14:paraId="5C28F929" w14:textId="77777777" w:rsidR="009C720F" w:rsidRDefault="009C720F" w:rsidP="00C54115"/>
              </w:tc>
            </w:tr>
          </w:tbl>
          <w:p w14:paraId="4FBBD2A9" w14:textId="47FC1F1B" w:rsidR="006C0679" w:rsidRDefault="006C0679" w:rsidP="00C54115"/>
        </w:tc>
      </w:tr>
    </w:tbl>
    <w:p w14:paraId="0B832D78" w14:textId="5F53CA0D" w:rsidR="00C54115" w:rsidRDefault="00C54115">
      <w:pPr>
        <w:sectPr w:rsidR="00C54115" w:rsidSect="0055258D">
          <w:pgSz w:w="12240" w:h="15840"/>
          <w:pgMar w:top="1440" w:right="1440" w:bottom="1440" w:left="1440" w:header="720" w:footer="720" w:gutter="0"/>
          <w:cols w:space="720"/>
          <w:docGrid w:linePitch="360"/>
        </w:sectPr>
      </w:pPr>
    </w:p>
    <w:p w14:paraId="1D4AB65B" w14:textId="36844621" w:rsidR="00C54115" w:rsidRDefault="00C54115"/>
    <w:tbl>
      <w:tblPr>
        <w:tblW w:w="138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74"/>
        <w:gridCol w:w="1081"/>
        <w:gridCol w:w="1948"/>
        <w:gridCol w:w="1514"/>
        <w:gridCol w:w="1201"/>
        <w:gridCol w:w="1617"/>
        <w:gridCol w:w="1170"/>
        <w:gridCol w:w="1710"/>
        <w:gridCol w:w="1530"/>
        <w:gridCol w:w="1800"/>
      </w:tblGrid>
      <w:tr w:rsidR="0077118F" w:rsidRPr="00232CE4" w14:paraId="439DA2AC" w14:textId="77777777" w:rsidTr="0077118F">
        <w:trPr>
          <w:trHeight w:val="438"/>
          <w:jc w:val="center"/>
        </w:trPr>
        <w:tc>
          <w:tcPr>
            <w:tcW w:w="13845" w:type="dxa"/>
            <w:gridSpan w:val="10"/>
            <w:tcBorders>
              <w:top w:val="single" w:sz="12" w:space="0" w:color="auto"/>
              <w:bottom w:val="single" w:sz="12" w:space="0" w:color="auto"/>
            </w:tcBorders>
            <w:shd w:val="clear" w:color="auto" w:fill="2F5496" w:themeFill="accent1" w:themeFillShade="BF"/>
          </w:tcPr>
          <w:p w14:paraId="130BB7FA" w14:textId="02A9B510" w:rsidR="0077118F" w:rsidRPr="0077118F" w:rsidRDefault="0077118F" w:rsidP="00D46CE3">
            <w:pPr>
              <w:jc w:val="center"/>
              <w:rPr>
                <w:rFonts w:ascii="Times New Roman" w:hAnsi="Times New Roman" w:cs="Times New Roman"/>
                <w:b/>
                <w:color w:val="FFFFFF" w:themeColor="background1"/>
                <w:lang w:val="en-US"/>
              </w:rPr>
            </w:pPr>
            <w:r w:rsidRPr="0077118F">
              <w:rPr>
                <w:rFonts w:ascii="Times New Roman" w:hAnsi="Times New Roman" w:cs="Times New Roman"/>
                <w:b/>
                <w:color w:val="FFFFFF" w:themeColor="background1"/>
                <w:lang w:val="en-US"/>
              </w:rPr>
              <w:t xml:space="preserve">Section 10 </w:t>
            </w:r>
            <w:r>
              <w:rPr>
                <w:rFonts w:ascii="Times New Roman" w:hAnsi="Times New Roman" w:cs="Times New Roman"/>
                <w:b/>
                <w:color w:val="FFFFFF" w:themeColor="background1"/>
                <w:lang w:val="en-US"/>
              </w:rPr>
              <w:t>– Performance</w:t>
            </w:r>
            <w:r w:rsidR="00704973">
              <w:rPr>
                <w:rFonts w:ascii="Times New Roman" w:hAnsi="Times New Roman" w:cs="Times New Roman"/>
                <w:b/>
                <w:color w:val="FFFFFF" w:themeColor="background1"/>
                <w:lang w:val="en-US"/>
              </w:rPr>
              <w:t>s</w:t>
            </w:r>
            <w:r>
              <w:rPr>
                <w:rFonts w:ascii="Times New Roman" w:hAnsi="Times New Roman" w:cs="Times New Roman"/>
                <w:b/>
                <w:color w:val="FFFFFF" w:themeColor="background1"/>
                <w:lang w:val="en-US"/>
              </w:rPr>
              <w:t xml:space="preserve"> </w:t>
            </w:r>
            <w:proofErr w:type="spellStart"/>
            <w:r>
              <w:rPr>
                <w:rFonts w:ascii="Times New Roman" w:hAnsi="Times New Roman" w:cs="Times New Roman"/>
                <w:b/>
                <w:color w:val="FFFFFF" w:themeColor="background1"/>
                <w:lang w:val="en-US"/>
              </w:rPr>
              <w:t>antérieure</w:t>
            </w:r>
            <w:r w:rsidR="00704973">
              <w:rPr>
                <w:rFonts w:ascii="Times New Roman" w:hAnsi="Times New Roman" w:cs="Times New Roman"/>
                <w:b/>
                <w:color w:val="FFFFFF" w:themeColor="background1"/>
                <w:lang w:val="en-US"/>
              </w:rPr>
              <w:t>s</w:t>
            </w:r>
            <w:proofErr w:type="spellEnd"/>
          </w:p>
        </w:tc>
      </w:tr>
      <w:tr w:rsidR="0077118F" w:rsidRPr="00232CE4" w14:paraId="70B2C5D0" w14:textId="77777777" w:rsidTr="0077118F">
        <w:trPr>
          <w:trHeight w:val="483"/>
          <w:jc w:val="center"/>
        </w:trPr>
        <w:tc>
          <w:tcPr>
            <w:tcW w:w="13845" w:type="dxa"/>
            <w:gridSpan w:val="10"/>
            <w:tcBorders>
              <w:top w:val="single" w:sz="12" w:space="0" w:color="auto"/>
              <w:bottom w:val="single" w:sz="12" w:space="0" w:color="auto"/>
            </w:tcBorders>
          </w:tcPr>
          <w:p w14:paraId="7DC10391" w14:textId="0C31BD00" w:rsidR="0077118F" w:rsidRPr="00210F1B" w:rsidRDefault="00210F1B" w:rsidP="00210F1B">
            <w:pPr>
              <w:autoSpaceDE w:val="0"/>
              <w:autoSpaceDN w:val="0"/>
              <w:adjustRightInd w:val="0"/>
              <w:jc w:val="both"/>
              <w:rPr>
                <w:rFonts w:asciiTheme="majorHAnsi" w:eastAsia="Calibri" w:hAnsiTheme="majorHAnsi" w:cs="Times New Roman"/>
                <w:i/>
                <w:color w:val="000000"/>
                <w:sz w:val="22"/>
                <w:szCs w:val="22"/>
                <w:lang w:val="fr-HT" w:eastAsia="en-US"/>
              </w:rPr>
            </w:pPr>
            <w:r>
              <w:rPr>
                <w:rFonts w:asciiTheme="majorHAnsi" w:eastAsia="Calibri" w:hAnsiTheme="majorHAnsi" w:cs="Times New Roman"/>
                <w:i/>
                <w:color w:val="000000"/>
                <w:sz w:val="22"/>
                <w:szCs w:val="22"/>
                <w:lang w:val="fr-HT" w:eastAsia="en-US"/>
              </w:rPr>
              <w:t>Indiquez</w:t>
            </w:r>
            <w:r w:rsidR="00110154">
              <w:rPr>
                <w:rFonts w:asciiTheme="majorHAnsi" w:eastAsia="Calibri" w:hAnsiTheme="majorHAnsi" w:cs="Times New Roman"/>
                <w:i/>
                <w:color w:val="000000"/>
                <w:sz w:val="22"/>
                <w:szCs w:val="22"/>
                <w:lang w:val="fr-HT" w:eastAsia="en-US"/>
              </w:rPr>
              <w:t xml:space="preserve"> trois</w:t>
            </w:r>
            <w:r w:rsidRPr="00210F1B">
              <w:rPr>
                <w:rFonts w:asciiTheme="majorHAnsi" w:eastAsia="Calibri" w:hAnsiTheme="majorHAnsi" w:cs="Times New Roman"/>
                <w:i/>
                <w:color w:val="000000"/>
                <w:sz w:val="22"/>
                <w:szCs w:val="22"/>
                <w:lang w:val="fr-HT" w:eastAsia="en-US"/>
              </w:rPr>
              <w:t xml:space="preserve"> projets</w:t>
            </w:r>
            <w:r w:rsidR="00110154">
              <w:rPr>
                <w:rFonts w:asciiTheme="majorHAnsi" w:eastAsia="Calibri" w:hAnsiTheme="majorHAnsi" w:cs="Times New Roman"/>
                <w:i/>
                <w:color w:val="000000"/>
                <w:sz w:val="22"/>
                <w:szCs w:val="22"/>
                <w:lang w:val="fr-HT" w:eastAsia="en-US"/>
              </w:rPr>
              <w:t xml:space="preserve"> dans les dix dernières années</w:t>
            </w:r>
            <w:r w:rsidRPr="00210F1B">
              <w:rPr>
                <w:rFonts w:asciiTheme="majorHAnsi" w:eastAsia="Calibri" w:hAnsiTheme="majorHAnsi" w:cs="Times New Roman"/>
                <w:i/>
                <w:color w:val="000000"/>
                <w:sz w:val="22"/>
                <w:szCs w:val="22"/>
                <w:lang w:val="fr-HT" w:eastAsia="en-US"/>
              </w:rPr>
              <w:t xml:space="preserve"> qui illustrent le mieux votre expérience de travail en rapport avec cet</w:t>
            </w:r>
            <w:r>
              <w:rPr>
                <w:rFonts w:asciiTheme="majorHAnsi" w:eastAsia="Calibri" w:hAnsiTheme="majorHAnsi" w:cs="Times New Roman"/>
                <w:i/>
                <w:color w:val="000000"/>
                <w:sz w:val="22"/>
                <w:szCs w:val="22"/>
                <w:lang w:val="fr-HT" w:eastAsia="en-US"/>
              </w:rPr>
              <w:t xml:space="preserve"> Appel d’Offre</w:t>
            </w:r>
            <w:r w:rsidRPr="00210F1B">
              <w:rPr>
                <w:rFonts w:asciiTheme="majorHAnsi" w:eastAsia="Calibri" w:hAnsiTheme="majorHAnsi" w:cs="Times New Roman"/>
                <w:i/>
                <w:color w:val="000000"/>
                <w:sz w:val="22"/>
                <w:szCs w:val="22"/>
                <w:lang w:val="fr-HT" w:eastAsia="en-US"/>
              </w:rPr>
              <w:t>, triés par ordre décroissant de date d'achèvement.</w:t>
            </w:r>
            <w:r>
              <w:rPr>
                <w:rFonts w:asciiTheme="majorHAnsi" w:eastAsia="Calibri" w:hAnsiTheme="majorHAnsi" w:cs="Times New Roman"/>
                <w:i/>
                <w:color w:val="000000"/>
                <w:sz w:val="22"/>
                <w:szCs w:val="22"/>
                <w:lang w:val="fr-HT" w:eastAsia="en-US"/>
              </w:rPr>
              <w:t xml:space="preserve"> </w:t>
            </w:r>
            <w:r w:rsidR="00590BEF">
              <w:rPr>
                <w:rFonts w:asciiTheme="majorHAnsi" w:eastAsia="Calibri" w:hAnsiTheme="majorHAnsi" w:cs="Times New Roman"/>
                <w:i/>
                <w:color w:val="000000"/>
                <w:sz w:val="22"/>
                <w:szCs w:val="22"/>
                <w:lang w:val="fr-HT" w:eastAsia="en-US"/>
              </w:rPr>
              <w:t>Important : Fournir les lettres ou certificats des travaux accomplis</w:t>
            </w:r>
            <w:r w:rsidR="006247C8">
              <w:rPr>
                <w:rFonts w:asciiTheme="majorHAnsi" w:eastAsia="Calibri" w:hAnsiTheme="majorHAnsi" w:cs="Times New Roman"/>
                <w:i/>
                <w:color w:val="000000"/>
                <w:sz w:val="22"/>
                <w:szCs w:val="22"/>
                <w:lang w:val="fr-HT" w:eastAsia="en-US"/>
              </w:rPr>
              <w:t xml:space="preserve"> à</w:t>
            </w:r>
            <w:r w:rsidR="004F1D19">
              <w:rPr>
                <w:rFonts w:asciiTheme="majorHAnsi" w:eastAsia="Calibri" w:hAnsiTheme="majorHAnsi" w:cs="Times New Roman"/>
                <w:i/>
                <w:color w:val="000000"/>
                <w:sz w:val="22"/>
                <w:szCs w:val="22"/>
                <w:lang w:val="fr-HT" w:eastAsia="en-US"/>
              </w:rPr>
              <w:t xml:space="preserve"> défaut les copies de la 1ere page et page de signature d</w:t>
            </w:r>
            <w:r w:rsidR="006D0752">
              <w:rPr>
                <w:rFonts w:asciiTheme="majorHAnsi" w:eastAsia="Calibri" w:hAnsiTheme="majorHAnsi" w:cs="Times New Roman"/>
                <w:i/>
                <w:color w:val="000000"/>
                <w:sz w:val="22"/>
                <w:szCs w:val="22"/>
                <w:lang w:val="fr-HT" w:eastAsia="en-US"/>
              </w:rPr>
              <w:t>e chaq</w:t>
            </w:r>
            <w:r w:rsidR="004F1D19">
              <w:rPr>
                <w:rFonts w:asciiTheme="majorHAnsi" w:eastAsia="Calibri" w:hAnsiTheme="majorHAnsi" w:cs="Times New Roman"/>
                <w:i/>
                <w:color w:val="000000"/>
                <w:sz w:val="22"/>
                <w:szCs w:val="22"/>
                <w:lang w:val="fr-HT" w:eastAsia="en-US"/>
              </w:rPr>
              <w:t>u</w:t>
            </w:r>
            <w:r w:rsidR="006D0752">
              <w:rPr>
                <w:rFonts w:asciiTheme="majorHAnsi" w:eastAsia="Calibri" w:hAnsiTheme="majorHAnsi" w:cs="Times New Roman"/>
                <w:i/>
                <w:color w:val="000000"/>
                <w:sz w:val="22"/>
                <w:szCs w:val="22"/>
                <w:lang w:val="fr-HT" w:eastAsia="en-US"/>
              </w:rPr>
              <w:t>e</w:t>
            </w:r>
            <w:r w:rsidR="004F1D19">
              <w:rPr>
                <w:rFonts w:asciiTheme="majorHAnsi" w:eastAsia="Calibri" w:hAnsiTheme="majorHAnsi" w:cs="Times New Roman"/>
                <w:i/>
                <w:color w:val="000000"/>
                <w:sz w:val="22"/>
                <w:szCs w:val="22"/>
                <w:lang w:val="fr-HT" w:eastAsia="en-US"/>
              </w:rPr>
              <w:t xml:space="preserve"> contrat</w:t>
            </w:r>
            <w:r w:rsidR="006D0752">
              <w:rPr>
                <w:rFonts w:asciiTheme="majorHAnsi" w:eastAsia="Calibri" w:hAnsiTheme="majorHAnsi" w:cs="Times New Roman"/>
                <w:i/>
                <w:color w:val="000000"/>
                <w:sz w:val="22"/>
                <w:szCs w:val="22"/>
                <w:lang w:val="fr-HT" w:eastAsia="en-US"/>
              </w:rPr>
              <w:t xml:space="preserve"> cité</w:t>
            </w:r>
            <w:r w:rsidR="00590BEF">
              <w:rPr>
                <w:rFonts w:asciiTheme="majorHAnsi" w:eastAsia="Calibri" w:hAnsiTheme="majorHAnsi" w:cs="Times New Roman"/>
                <w:i/>
                <w:color w:val="000000"/>
                <w:sz w:val="22"/>
                <w:szCs w:val="22"/>
                <w:lang w:val="fr-HT" w:eastAsia="en-US"/>
              </w:rPr>
              <w:t>.</w:t>
            </w:r>
          </w:p>
        </w:tc>
      </w:tr>
      <w:tr w:rsidR="0077118F" w:rsidRPr="00232CE4" w14:paraId="606DC0C2" w14:textId="77777777" w:rsidTr="009F7845">
        <w:trPr>
          <w:trHeight w:val="1176"/>
          <w:jc w:val="center"/>
        </w:trPr>
        <w:tc>
          <w:tcPr>
            <w:tcW w:w="274" w:type="dxa"/>
            <w:tcBorders>
              <w:top w:val="single" w:sz="12" w:space="0" w:color="auto"/>
              <w:bottom w:val="single" w:sz="12" w:space="0" w:color="auto"/>
              <w:right w:val="single" w:sz="12" w:space="0" w:color="auto"/>
            </w:tcBorders>
          </w:tcPr>
          <w:p w14:paraId="3BE4374C" w14:textId="77777777" w:rsidR="009F7845" w:rsidRDefault="009F7845" w:rsidP="00FD4B73">
            <w:pPr>
              <w:rPr>
                <w:rFonts w:ascii="Times New Roman" w:hAnsi="Times New Roman" w:cs="Times New Roman"/>
                <w:b/>
                <w:sz w:val="16"/>
                <w:szCs w:val="16"/>
              </w:rPr>
            </w:pPr>
          </w:p>
          <w:p w14:paraId="0197D7EA" w14:textId="77777777" w:rsidR="009F7845" w:rsidRDefault="009F7845" w:rsidP="00FD4B73">
            <w:pPr>
              <w:rPr>
                <w:rFonts w:ascii="Times New Roman" w:hAnsi="Times New Roman" w:cs="Times New Roman"/>
                <w:b/>
                <w:sz w:val="16"/>
                <w:szCs w:val="16"/>
              </w:rPr>
            </w:pPr>
          </w:p>
          <w:p w14:paraId="55CF265B" w14:textId="77777777" w:rsidR="009F7845" w:rsidRDefault="009F7845" w:rsidP="00FD4B73">
            <w:pPr>
              <w:rPr>
                <w:rFonts w:ascii="Times New Roman" w:hAnsi="Times New Roman" w:cs="Times New Roman"/>
                <w:b/>
                <w:sz w:val="16"/>
                <w:szCs w:val="16"/>
              </w:rPr>
            </w:pPr>
          </w:p>
          <w:p w14:paraId="31AAA565" w14:textId="77777777" w:rsidR="009F7845" w:rsidRDefault="009F7845" w:rsidP="00FD4B73">
            <w:pPr>
              <w:rPr>
                <w:rFonts w:ascii="Times New Roman" w:hAnsi="Times New Roman" w:cs="Times New Roman"/>
                <w:b/>
                <w:sz w:val="16"/>
                <w:szCs w:val="16"/>
              </w:rPr>
            </w:pPr>
          </w:p>
          <w:p w14:paraId="11768AD0" w14:textId="29C2CFC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w:t>
            </w:r>
          </w:p>
        </w:tc>
        <w:tc>
          <w:tcPr>
            <w:tcW w:w="1081" w:type="dxa"/>
            <w:tcBorders>
              <w:top w:val="single" w:sz="12" w:space="0" w:color="auto"/>
              <w:left w:val="single" w:sz="12" w:space="0" w:color="auto"/>
              <w:bottom w:val="single" w:sz="12" w:space="0" w:color="auto"/>
              <w:right w:val="single" w:sz="12" w:space="0" w:color="auto"/>
            </w:tcBorders>
          </w:tcPr>
          <w:p w14:paraId="0DF2CAC8" w14:textId="77777777" w:rsidR="000E1580" w:rsidRDefault="000E1580" w:rsidP="00FD4B73">
            <w:pPr>
              <w:rPr>
                <w:rFonts w:ascii="Times New Roman" w:hAnsi="Times New Roman" w:cs="Times New Roman"/>
                <w:b/>
                <w:sz w:val="16"/>
                <w:szCs w:val="16"/>
              </w:rPr>
            </w:pPr>
          </w:p>
          <w:p w14:paraId="387D0E31" w14:textId="77777777" w:rsidR="000E1580" w:rsidRDefault="000E1580" w:rsidP="00FD4B73">
            <w:pPr>
              <w:rPr>
                <w:rFonts w:ascii="Times New Roman" w:hAnsi="Times New Roman" w:cs="Times New Roman"/>
                <w:b/>
                <w:sz w:val="16"/>
                <w:szCs w:val="16"/>
              </w:rPr>
            </w:pPr>
          </w:p>
          <w:p w14:paraId="0EAC22BF" w14:textId="77777777" w:rsidR="000E1580" w:rsidRDefault="000E1580" w:rsidP="00FD4B73">
            <w:pPr>
              <w:rPr>
                <w:rFonts w:ascii="Times New Roman" w:hAnsi="Times New Roman" w:cs="Times New Roman"/>
                <w:b/>
                <w:sz w:val="16"/>
                <w:szCs w:val="16"/>
              </w:rPr>
            </w:pPr>
          </w:p>
          <w:p w14:paraId="0BB7F760" w14:textId="30963C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Titre de Project </w:t>
            </w:r>
          </w:p>
        </w:tc>
        <w:tc>
          <w:tcPr>
            <w:tcW w:w="1948" w:type="dxa"/>
            <w:tcBorders>
              <w:top w:val="single" w:sz="12" w:space="0" w:color="auto"/>
              <w:left w:val="single" w:sz="12" w:space="0" w:color="auto"/>
              <w:bottom w:val="single" w:sz="12" w:space="0" w:color="auto"/>
              <w:right w:val="single" w:sz="12" w:space="0" w:color="auto"/>
            </w:tcBorders>
          </w:tcPr>
          <w:p w14:paraId="5C0C2D65" w14:textId="77777777" w:rsidR="000E1580" w:rsidRDefault="000E1580" w:rsidP="00FD4B73">
            <w:pPr>
              <w:rPr>
                <w:rFonts w:ascii="Times New Roman" w:hAnsi="Times New Roman" w:cs="Times New Roman"/>
                <w:b/>
                <w:sz w:val="16"/>
                <w:szCs w:val="16"/>
              </w:rPr>
            </w:pPr>
          </w:p>
          <w:p w14:paraId="1BFFA278" w14:textId="77777777" w:rsidR="000E1580" w:rsidRDefault="000E1580" w:rsidP="00FD4B73">
            <w:pPr>
              <w:rPr>
                <w:rFonts w:ascii="Times New Roman" w:hAnsi="Times New Roman" w:cs="Times New Roman"/>
                <w:b/>
                <w:sz w:val="16"/>
                <w:szCs w:val="16"/>
              </w:rPr>
            </w:pPr>
          </w:p>
          <w:p w14:paraId="1799280D" w14:textId="77777777" w:rsidR="000E1580" w:rsidRDefault="000E1580" w:rsidP="00FD4B73">
            <w:pPr>
              <w:rPr>
                <w:rFonts w:ascii="Times New Roman" w:hAnsi="Times New Roman" w:cs="Times New Roman"/>
                <w:b/>
                <w:sz w:val="16"/>
                <w:szCs w:val="16"/>
              </w:rPr>
            </w:pPr>
          </w:p>
          <w:p w14:paraId="2B99DEFD" w14:textId="390889BF"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Description de l’activité</w:t>
            </w:r>
          </w:p>
        </w:tc>
        <w:tc>
          <w:tcPr>
            <w:tcW w:w="1514" w:type="dxa"/>
            <w:tcBorders>
              <w:top w:val="single" w:sz="12" w:space="0" w:color="auto"/>
              <w:left w:val="single" w:sz="12" w:space="0" w:color="auto"/>
              <w:bottom w:val="single" w:sz="12" w:space="0" w:color="auto"/>
              <w:right w:val="single" w:sz="12" w:space="0" w:color="auto"/>
            </w:tcBorders>
          </w:tcPr>
          <w:p w14:paraId="5F47C728" w14:textId="77777777" w:rsidR="000E1580" w:rsidRDefault="000E1580" w:rsidP="00FD4B73">
            <w:pPr>
              <w:rPr>
                <w:rFonts w:ascii="Times New Roman" w:hAnsi="Times New Roman" w:cs="Times New Roman"/>
                <w:b/>
                <w:sz w:val="16"/>
                <w:szCs w:val="16"/>
              </w:rPr>
            </w:pPr>
          </w:p>
          <w:p w14:paraId="0F3B9EE0" w14:textId="77777777" w:rsidR="000E1580" w:rsidRDefault="000E1580" w:rsidP="00FD4B73">
            <w:pPr>
              <w:rPr>
                <w:rFonts w:ascii="Times New Roman" w:hAnsi="Times New Roman" w:cs="Times New Roman"/>
                <w:b/>
                <w:sz w:val="16"/>
                <w:szCs w:val="16"/>
              </w:rPr>
            </w:pPr>
          </w:p>
          <w:p w14:paraId="490C63D4" w14:textId="6724F0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Lieu</w:t>
            </w:r>
          </w:p>
          <w:p w14:paraId="7B5EA6A3"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Province/</w:t>
            </w:r>
          </w:p>
          <w:p w14:paraId="792BA742"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District</w:t>
            </w:r>
          </w:p>
        </w:tc>
        <w:tc>
          <w:tcPr>
            <w:tcW w:w="1201" w:type="dxa"/>
            <w:tcBorders>
              <w:top w:val="single" w:sz="12" w:space="0" w:color="auto"/>
              <w:left w:val="single" w:sz="12" w:space="0" w:color="auto"/>
              <w:bottom w:val="single" w:sz="12" w:space="0" w:color="auto"/>
              <w:right w:val="single" w:sz="12" w:space="0" w:color="auto"/>
            </w:tcBorders>
          </w:tcPr>
          <w:p w14:paraId="339AA99A" w14:textId="77777777" w:rsidR="000E1580" w:rsidRDefault="000E1580" w:rsidP="00FD4B73">
            <w:pPr>
              <w:rPr>
                <w:rFonts w:ascii="Times New Roman" w:hAnsi="Times New Roman" w:cs="Times New Roman"/>
                <w:b/>
                <w:sz w:val="16"/>
                <w:szCs w:val="16"/>
              </w:rPr>
            </w:pPr>
          </w:p>
          <w:p w14:paraId="751AA993" w14:textId="77777777" w:rsidR="000E1580" w:rsidRDefault="000E1580" w:rsidP="00FD4B73">
            <w:pPr>
              <w:rPr>
                <w:rFonts w:ascii="Times New Roman" w:hAnsi="Times New Roman" w:cs="Times New Roman"/>
                <w:b/>
                <w:sz w:val="16"/>
                <w:szCs w:val="16"/>
              </w:rPr>
            </w:pPr>
          </w:p>
          <w:p w14:paraId="1ABC8C7C" w14:textId="2D176216"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Nom du Client </w:t>
            </w:r>
          </w:p>
          <w:p w14:paraId="4E662E1D"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/Tel No </w:t>
            </w:r>
          </w:p>
        </w:tc>
        <w:tc>
          <w:tcPr>
            <w:tcW w:w="1617" w:type="dxa"/>
            <w:tcBorders>
              <w:top w:val="single" w:sz="12" w:space="0" w:color="auto"/>
              <w:left w:val="single" w:sz="12" w:space="0" w:color="auto"/>
              <w:bottom w:val="single" w:sz="12" w:space="0" w:color="auto"/>
              <w:right w:val="single" w:sz="12" w:space="0" w:color="auto"/>
            </w:tcBorders>
          </w:tcPr>
          <w:p w14:paraId="507CE40C" w14:textId="77777777" w:rsidR="00704973" w:rsidRDefault="00704973" w:rsidP="00FD4B73">
            <w:pPr>
              <w:rPr>
                <w:rFonts w:ascii="Times New Roman" w:hAnsi="Times New Roman" w:cs="Times New Roman"/>
                <w:b/>
                <w:sz w:val="16"/>
                <w:szCs w:val="16"/>
              </w:rPr>
            </w:pPr>
          </w:p>
          <w:p w14:paraId="60AF92A9" w14:textId="77777777" w:rsidR="000E1580" w:rsidRDefault="000E1580" w:rsidP="00FD4B73">
            <w:pPr>
              <w:rPr>
                <w:rFonts w:ascii="Times New Roman" w:hAnsi="Times New Roman" w:cs="Times New Roman"/>
                <w:b/>
                <w:sz w:val="16"/>
                <w:szCs w:val="16"/>
              </w:rPr>
            </w:pPr>
          </w:p>
          <w:p w14:paraId="19262BE5" w14:textId="77777777" w:rsidR="000E1580" w:rsidRDefault="000E1580" w:rsidP="00FD4B73">
            <w:pPr>
              <w:rPr>
                <w:rFonts w:ascii="Times New Roman" w:hAnsi="Times New Roman" w:cs="Times New Roman"/>
                <w:b/>
                <w:sz w:val="16"/>
                <w:szCs w:val="16"/>
              </w:rPr>
            </w:pPr>
          </w:p>
          <w:p w14:paraId="4103E9CC" w14:textId="4A9A3669"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Montant en US$</w:t>
            </w:r>
          </w:p>
          <w:p w14:paraId="4E2D1A17" w14:textId="77777777" w:rsidR="0077118F" w:rsidRPr="0077118F" w:rsidRDefault="0077118F" w:rsidP="00FD4B73">
            <w:pPr>
              <w:rPr>
                <w:rFonts w:ascii="Times New Roman" w:hAnsi="Times New Roman" w:cs="Times New Roman"/>
                <w:b/>
                <w:sz w:val="16"/>
                <w:szCs w:val="16"/>
              </w:rPr>
            </w:pPr>
          </w:p>
        </w:tc>
        <w:tc>
          <w:tcPr>
            <w:tcW w:w="1170" w:type="dxa"/>
            <w:tcBorders>
              <w:top w:val="single" w:sz="12" w:space="0" w:color="auto"/>
              <w:left w:val="single" w:sz="12" w:space="0" w:color="auto"/>
              <w:bottom w:val="single" w:sz="12" w:space="0" w:color="auto"/>
              <w:right w:val="single" w:sz="12" w:space="0" w:color="auto"/>
            </w:tcBorders>
          </w:tcPr>
          <w:p w14:paraId="334EBC2C" w14:textId="77777777" w:rsidR="0077118F" w:rsidRPr="0077118F" w:rsidRDefault="0077118F" w:rsidP="00FD4B73">
            <w:pPr>
              <w:rPr>
                <w:rFonts w:ascii="Times New Roman" w:hAnsi="Times New Roman" w:cs="Times New Roman"/>
                <w:b/>
                <w:sz w:val="16"/>
                <w:szCs w:val="16"/>
              </w:rPr>
            </w:pPr>
          </w:p>
          <w:p w14:paraId="7883BD8A" w14:textId="77777777" w:rsidR="000E1580" w:rsidRDefault="000E1580" w:rsidP="00FD4B73">
            <w:pPr>
              <w:rPr>
                <w:rFonts w:ascii="Times New Roman" w:hAnsi="Times New Roman" w:cs="Times New Roman"/>
                <w:b/>
                <w:sz w:val="16"/>
                <w:szCs w:val="16"/>
              </w:rPr>
            </w:pPr>
          </w:p>
          <w:p w14:paraId="4DAB33B0" w14:textId="77777777" w:rsidR="000E1580" w:rsidRDefault="000E1580" w:rsidP="00FD4B73">
            <w:pPr>
              <w:rPr>
                <w:rFonts w:ascii="Times New Roman" w:hAnsi="Times New Roman" w:cs="Times New Roman"/>
                <w:b/>
                <w:sz w:val="16"/>
                <w:szCs w:val="16"/>
              </w:rPr>
            </w:pPr>
          </w:p>
          <w:p w14:paraId="6E95B953" w14:textId="51C6AB6C"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Dates début</w:t>
            </w:r>
          </w:p>
          <w:p w14:paraId="00F3A117" w14:textId="77777777" w:rsidR="0077118F" w:rsidRPr="0077118F" w:rsidRDefault="0077118F" w:rsidP="00FD4B73">
            <w:pPr>
              <w:rPr>
                <w:rFonts w:ascii="Times New Roman" w:hAnsi="Times New Roman" w:cs="Times New Roman"/>
                <w:b/>
                <w:sz w:val="16"/>
                <w:szCs w:val="16"/>
              </w:rPr>
            </w:pPr>
          </w:p>
        </w:tc>
        <w:tc>
          <w:tcPr>
            <w:tcW w:w="1710" w:type="dxa"/>
            <w:tcBorders>
              <w:top w:val="single" w:sz="12" w:space="0" w:color="auto"/>
              <w:left w:val="single" w:sz="12" w:space="0" w:color="auto"/>
              <w:bottom w:val="single" w:sz="12" w:space="0" w:color="auto"/>
              <w:right w:val="single" w:sz="12" w:space="0" w:color="auto"/>
            </w:tcBorders>
          </w:tcPr>
          <w:p w14:paraId="379C27D8" w14:textId="77777777" w:rsidR="000E1580" w:rsidRPr="004F1D19" w:rsidRDefault="000E1580" w:rsidP="00FD4B73">
            <w:pPr>
              <w:rPr>
                <w:rFonts w:ascii="Times New Roman" w:hAnsi="Times New Roman" w:cs="Times New Roman"/>
                <w:b/>
                <w:sz w:val="16"/>
                <w:szCs w:val="16"/>
                <w:lang w:val="fr-CA"/>
              </w:rPr>
            </w:pPr>
          </w:p>
          <w:p w14:paraId="32F1C372" w14:textId="77777777" w:rsidR="000E1580" w:rsidRPr="004F1D19" w:rsidRDefault="000E1580" w:rsidP="00FD4B73">
            <w:pPr>
              <w:rPr>
                <w:rFonts w:ascii="Times New Roman" w:hAnsi="Times New Roman" w:cs="Times New Roman"/>
                <w:b/>
                <w:sz w:val="16"/>
                <w:szCs w:val="16"/>
                <w:lang w:val="fr-CA"/>
              </w:rPr>
            </w:pPr>
          </w:p>
          <w:p w14:paraId="1D778D41" w14:textId="6DE2DA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Travaux complétés dans le délai?</w:t>
            </w:r>
          </w:p>
          <w:p w14:paraId="0E72BC4D" w14:textId="77777777" w:rsidR="0077118F" w:rsidRPr="0077118F" w:rsidRDefault="0077118F" w:rsidP="00FD4B73">
            <w:pPr>
              <w:rPr>
                <w:rFonts w:ascii="Times New Roman" w:hAnsi="Times New Roman" w:cs="Times New Roman"/>
                <w:b/>
                <w:sz w:val="16"/>
                <w:szCs w:val="16"/>
                <w:lang w:val="en-US"/>
              </w:rPr>
            </w:pPr>
            <w:r w:rsidRPr="004F1D19">
              <w:rPr>
                <w:rFonts w:ascii="Times New Roman" w:hAnsi="Times New Roman" w:cs="Times New Roman"/>
                <w:b/>
                <w:sz w:val="16"/>
                <w:szCs w:val="16"/>
                <w:lang w:val="fr-CA"/>
              </w:rPr>
              <w:t xml:space="preserve"> </w:t>
            </w:r>
            <w:r w:rsidRPr="0077118F">
              <w:rPr>
                <w:rFonts w:ascii="Times New Roman" w:hAnsi="Times New Roman" w:cs="Times New Roman"/>
                <w:b/>
                <w:sz w:val="16"/>
                <w:szCs w:val="16"/>
                <w:lang w:val="en-US"/>
              </w:rPr>
              <w:t>(</w:t>
            </w:r>
            <w:proofErr w:type="spellStart"/>
            <w:r w:rsidRPr="0077118F">
              <w:rPr>
                <w:rFonts w:ascii="Times New Roman" w:hAnsi="Times New Roman" w:cs="Times New Roman"/>
                <w:b/>
                <w:sz w:val="16"/>
                <w:szCs w:val="16"/>
                <w:lang w:val="en-US"/>
              </w:rPr>
              <w:t>Oui</w:t>
            </w:r>
            <w:proofErr w:type="spellEnd"/>
            <w:r w:rsidRPr="0077118F">
              <w:rPr>
                <w:rFonts w:ascii="Times New Roman" w:hAnsi="Times New Roman" w:cs="Times New Roman"/>
                <w:b/>
                <w:sz w:val="16"/>
                <w:szCs w:val="16"/>
                <w:lang w:val="en-US"/>
              </w:rPr>
              <w:t>/Non)</w:t>
            </w:r>
          </w:p>
        </w:tc>
        <w:tc>
          <w:tcPr>
            <w:tcW w:w="1530" w:type="dxa"/>
            <w:tcBorders>
              <w:top w:val="single" w:sz="12" w:space="0" w:color="auto"/>
              <w:left w:val="single" w:sz="12" w:space="0" w:color="auto"/>
              <w:bottom w:val="single" w:sz="12" w:space="0" w:color="auto"/>
            </w:tcBorders>
          </w:tcPr>
          <w:p w14:paraId="159FF4D0" w14:textId="77777777" w:rsidR="000E1580" w:rsidRPr="004F1D19" w:rsidRDefault="000E1580" w:rsidP="00FD4B73">
            <w:pPr>
              <w:rPr>
                <w:rFonts w:ascii="Times New Roman" w:hAnsi="Times New Roman" w:cs="Times New Roman"/>
                <w:b/>
                <w:sz w:val="16"/>
                <w:szCs w:val="16"/>
                <w:lang w:val="fr-CA"/>
              </w:rPr>
            </w:pPr>
          </w:p>
          <w:p w14:paraId="35B3BAAD" w14:textId="77777777" w:rsidR="000E1580" w:rsidRPr="004F1D19" w:rsidRDefault="000E1580" w:rsidP="00FD4B73">
            <w:pPr>
              <w:rPr>
                <w:rFonts w:ascii="Times New Roman" w:hAnsi="Times New Roman" w:cs="Times New Roman"/>
                <w:b/>
                <w:sz w:val="16"/>
                <w:szCs w:val="16"/>
                <w:lang w:val="fr-CA"/>
              </w:rPr>
            </w:pPr>
          </w:p>
          <w:p w14:paraId="62AE921A" w14:textId="77C0ACD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Certificat de réception délivré?</w:t>
            </w:r>
          </w:p>
          <w:p w14:paraId="5E27D383" w14:textId="7777777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(Oui/Non)</w:t>
            </w:r>
          </w:p>
        </w:tc>
        <w:tc>
          <w:tcPr>
            <w:tcW w:w="1800" w:type="dxa"/>
            <w:tcBorders>
              <w:top w:val="single" w:sz="12" w:space="0" w:color="auto"/>
              <w:left w:val="single" w:sz="12" w:space="0" w:color="auto"/>
              <w:bottom w:val="single" w:sz="12" w:space="0" w:color="auto"/>
            </w:tcBorders>
          </w:tcPr>
          <w:p w14:paraId="2E195344" w14:textId="77777777" w:rsidR="009F7845" w:rsidRPr="004F1D19" w:rsidRDefault="009F7845" w:rsidP="00FD4B73">
            <w:pPr>
              <w:rPr>
                <w:rFonts w:ascii="Times New Roman" w:hAnsi="Times New Roman" w:cs="Times New Roman"/>
                <w:b/>
                <w:sz w:val="16"/>
                <w:szCs w:val="16"/>
                <w:lang w:val="fr-CA"/>
              </w:rPr>
            </w:pPr>
          </w:p>
          <w:p w14:paraId="38EA2580" w14:textId="7A97D6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Type d’accord, Sous</w:t>
            </w:r>
            <w:r w:rsidR="009C720F" w:rsidRPr="004F1D19">
              <w:rPr>
                <w:rFonts w:ascii="Times New Roman" w:hAnsi="Times New Roman" w:cs="Times New Roman"/>
                <w:b/>
                <w:sz w:val="16"/>
                <w:szCs w:val="16"/>
                <w:lang w:val="fr-CA"/>
              </w:rPr>
              <w:t>-</w:t>
            </w:r>
            <w:r w:rsidRPr="004F1D19">
              <w:rPr>
                <w:rFonts w:ascii="Times New Roman" w:hAnsi="Times New Roman" w:cs="Times New Roman"/>
                <w:b/>
                <w:sz w:val="16"/>
                <w:szCs w:val="16"/>
                <w:lang w:val="fr-CA"/>
              </w:rPr>
              <w:t xml:space="preserve">contrat, Subvention, Bon de Commande (prix fixe </w:t>
            </w:r>
            <w:r w:rsidR="009F7845" w:rsidRPr="004F1D19">
              <w:rPr>
                <w:rFonts w:ascii="Times New Roman" w:hAnsi="Times New Roman" w:cs="Times New Roman"/>
                <w:b/>
                <w:sz w:val="16"/>
                <w:szCs w:val="16"/>
                <w:lang w:val="fr-CA"/>
              </w:rPr>
              <w:t>Contrat a coû</w:t>
            </w:r>
            <w:r w:rsidRPr="004F1D19">
              <w:rPr>
                <w:rFonts w:ascii="Times New Roman" w:hAnsi="Times New Roman" w:cs="Times New Roman"/>
                <w:b/>
                <w:sz w:val="16"/>
                <w:szCs w:val="16"/>
                <w:lang w:val="fr-CA"/>
              </w:rPr>
              <w:t xml:space="preserve">ts </w:t>
            </w:r>
            <w:proofErr w:type="spellStart"/>
            <w:r w:rsidRPr="004F1D19">
              <w:rPr>
                <w:rFonts w:ascii="Times New Roman" w:hAnsi="Times New Roman" w:cs="Times New Roman"/>
                <w:b/>
                <w:sz w:val="16"/>
                <w:szCs w:val="16"/>
                <w:lang w:val="fr-CA"/>
              </w:rPr>
              <w:t>rembousable</w:t>
            </w:r>
            <w:proofErr w:type="spellEnd"/>
            <w:r w:rsidRPr="004F1D19">
              <w:rPr>
                <w:rFonts w:ascii="Times New Roman" w:hAnsi="Times New Roman" w:cs="Times New Roman"/>
                <w:b/>
                <w:sz w:val="16"/>
                <w:szCs w:val="16"/>
                <w:lang w:val="fr-CA"/>
              </w:rPr>
              <w:t>)?</w:t>
            </w:r>
          </w:p>
          <w:p w14:paraId="09AD8256" w14:textId="77777777" w:rsidR="0077118F" w:rsidRPr="004F1D19" w:rsidRDefault="0077118F" w:rsidP="00FD4B73">
            <w:pPr>
              <w:rPr>
                <w:rFonts w:ascii="Times New Roman" w:hAnsi="Times New Roman" w:cs="Times New Roman"/>
                <w:b/>
                <w:sz w:val="16"/>
                <w:szCs w:val="16"/>
                <w:lang w:val="fr-CA"/>
              </w:rPr>
            </w:pPr>
          </w:p>
        </w:tc>
      </w:tr>
      <w:tr w:rsidR="0077118F" w:rsidRPr="00232CE4" w14:paraId="44994149" w14:textId="77777777" w:rsidTr="00FD4B73">
        <w:trPr>
          <w:trHeight w:val="285"/>
          <w:jc w:val="center"/>
        </w:trPr>
        <w:tc>
          <w:tcPr>
            <w:tcW w:w="274" w:type="dxa"/>
            <w:tcBorders>
              <w:top w:val="single" w:sz="12" w:space="0" w:color="auto"/>
            </w:tcBorders>
          </w:tcPr>
          <w:p w14:paraId="6D88B00F"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1</w:t>
            </w:r>
          </w:p>
        </w:tc>
        <w:tc>
          <w:tcPr>
            <w:tcW w:w="1081" w:type="dxa"/>
            <w:tcBorders>
              <w:top w:val="single" w:sz="12" w:space="0" w:color="auto"/>
            </w:tcBorders>
          </w:tcPr>
          <w:p w14:paraId="2FD72AA2" w14:textId="77777777" w:rsidR="0077118F" w:rsidRPr="00232CE4" w:rsidRDefault="0077118F" w:rsidP="00FD4B73">
            <w:pPr>
              <w:rPr>
                <w:rFonts w:asciiTheme="majorHAnsi" w:hAnsiTheme="majorHAnsi" w:cs="Times New Roman"/>
              </w:rPr>
            </w:pPr>
          </w:p>
          <w:p w14:paraId="6C8B5401" w14:textId="77777777" w:rsidR="0077118F" w:rsidRPr="00232CE4" w:rsidRDefault="0077118F" w:rsidP="00FD4B73">
            <w:pPr>
              <w:rPr>
                <w:rFonts w:asciiTheme="majorHAnsi" w:hAnsiTheme="majorHAnsi" w:cs="Times New Roman"/>
              </w:rPr>
            </w:pPr>
          </w:p>
        </w:tc>
        <w:tc>
          <w:tcPr>
            <w:tcW w:w="1948" w:type="dxa"/>
            <w:tcBorders>
              <w:top w:val="single" w:sz="12" w:space="0" w:color="auto"/>
            </w:tcBorders>
          </w:tcPr>
          <w:p w14:paraId="38228B52" w14:textId="77777777" w:rsidR="0077118F" w:rsidRPr="00232CE4" w:rsidRDefault="0077118F" w:rsidP="00FD4B73">
            <w:pPr>
              <w:rPr>
                <w:rFonts w:asciiTheme="majorHAnsi" w:hAnsiTheme="majorHAnsi" w:cs="Times New Roman"/>
              </w:rPr>
            </w:pPr>
          </w:p>
        </w:tc>
        <w:tc>
          <w:tcPr>
            <w:tcW w:w="1514" w:type="dxa"/>
            <w:tcBorders>
              <w:top w:val="single" w:sz="12" w:space="0" w:color="auto"/>
            </w:tcBorders>
          </w:tcPr>
          <w:p w14:paraId="2047A46E" w14:textId="77777777" w:rsidR="0077118F" w:rsidRPr="00232CE4" w:rsidRDefault="0077118F" w:rsidP="00FD4B73">
            <w:pPr>
              <w:rPr>
                <w:rFonts w:asciiTheme="majorHAnsi" w:hAnsiTheme="majorHAnsi" w:cs="Times New Roman"/>
              </w:rPr>
            </w:pPr>
          </w:p>
        </w:tc>
        <w:tc>
          <w:tcPr>
            <w:tcW w:w="1201" w:type="dxa"/>
            <w:tcBorders>
              <w:top w:val="single" w:sz="12" w:space="0" w:color="auto"/>
            </w:tcBorders>
          </w:tcPr>
          <w:p w14:paraId="777BC90E" w14:textId="77777777" w:rsidR="0077118F" w:rsidRPr="00232CE4" w:rsidRDefault="0077118F" w:rsidP="00FD4B73">
            <w:pPr>
              <w:rPr>
                <w:rFonts w:asciiTheme="majorHAnsi" w:hAnsiTheme="majorHAnsi" w:cs="Times New Roman"/>
              </w:rPr>
            </w:pPr>
          </w:p>
        </w:tc>
        <w:tc>
          <w:tcPr>
            <w:tcW w:w="1617" w:type="dxa"/>
            <w:tcBorders>
              <w:top w:val="single" w:sz="12" w:space="0" w:color="auto"/>
            </w:tcBorders>
          </w:tcPr>
          <w:p w14:paraId="62DD07A8" w14:textId="77777777" w:rsidR="0077118F" w:rsidRPr="00232CE4" w:rsidRDefault="0077118F" w:rsidP="00FD4B73">
            <w:pPr>
              <w:rPr>
                <w:rFonts w:asciiTheme="majorHAnsi" w:hAnsiTheme="majorHAnsi" w:cs="Times New Roman"/>
              </w:rPr>
            </w:pPr>
          </w:p>
        </w:tc>
        <w:tc>
          <w:tcPr>
            <w:tcW w:w="1170" w:type="dxa"/>
            <w:tcBorders>
              <w:top w:val="single" w:sz="12" w:space="0" w:color="auto"/>
            </w:tcBorders>
          </w:tcPr>
          <w:p w14:paraId="547BB5AF" w14:textId="77777777" w:rsidR="0077118F" w:rsidRPr="00232CE4" w:rsidRDefault="0077118F" w:rsidP="00FD4B73">
            <w:pPr>
              <w:rPr>
                <w:rFonts w:asciiTheme="majorHAnsi" w:hAnsiTheme="majorHAnsi" w:cs="Times New Roman"/>
              </w:rPr>
            </w:pPr>
          </w:p>
        </w:tc>
        <w:tc>
          <w:tcPr>
            <w:tcW w:w="1710" w:type="dxa"/>
            <w:tcBorders>
              <w:top w:val="single" w:sz="12" w:space="0" w:color="auto"/>
            </w:tcBorders>
          </w:tcPr>
          <w:p w14:paraId="28F5EBDE" w14:textId="77777777" w:rsidR="0077118F" w:rsidRPr="00232CE4" w:rsidRDefault="0077118F" w:rsidP="00FD4B73">
            <w:pPr>
              <w:rPr>
                <w:rFonts w:asciiTheme="majorHAnsi" w:hAnsiTheme="majorHAnsi" w:cs="Times New Roman"/>
              </w:rPr>
            </w:pPr>
          </w:p>
        </w:tc>
        <w:tc>
          <w:tcPr>
            <w:tcW w:w="1530" w:type="dxa"/>
            <w:tcBorders>
              <w:top w:val="single" w:sz="12" w:space="0" w:color="auto"/>
            </w:tcBorders>
          </w:tcPr>
          <w:p w14:paraId="7D666FB2" w14:textId="77777777" w:rsidR="0077118F" w:rsidRPr="00232CE4" w:rsidRDefault="0077118F" w:rsidP="00FD4B73">
            <w:pPr>
              <w:rPr>
                <w:rFonts w:asciiTheme="majorHAnsi" w:hAnsiTheme="majorHAnsi" w:cs="Times New Roman"/>
              </w:rPr>
            </w:pPr>
          </w:p>
        </w:tc>
        <w:tc>
          <w:tcPr>
            <w:tcW w:w="1800" w:type="dxa"/>
            <w:tcBorders>
              <w:top w:val="single" w:sz="12" w:space="0" w:color="auto"/>
            </w:tcBorders>
          </w:tcPr>
          <w:p w14:paraId="5DD80DE0" w14:textId="77777777" w:rsidR="0077118F" w:rsidRPr="00232CE4" w:rsidRDefault="0077118F" w:rsidP="00FD4B73">
            <w:pPr>
              <w:rPr>
                <w:rFonts w:asciiTheme="majorHAnsi" w:hAnsiTheme="majorHAnsi" w:cs="Times New Roman"/>
              </w:rPr>
            </w:pPr>
          </w:p>
        </w:tc>
      </w:tr>
      <w:tr w:rsidR="0077118F" w:rsidRPr="00232CE4" w14:paraId="5C743392" w14:textId="77777777" w:rsidTr="00FD4B73">
        <w:trPr>
          <w:trHeight w:val="263"/>
          <w:jc w:val="center"/>
        </w:trPr>
        <w:tc>
          <w:tcPr>
            <w:tcW w:w="274" w:type="dxa"/>
          </w:tcPr>
          <w:p w14:paraId="466A7179"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2</w:t>
            </w:r>
          </w:p>
        </w:tc>
        <w:tc>
          <w:tcPr>
            <w:tcW w:w="1081" w:type="dxa"/>
          </w:tcPr>
          <w:p w14:paraId="7C9014A2" w14:textId="77777777" w:rsidR="0077118F" w:rsidRPr="00232CE4" w:rsidRDefault="0077118F" w:rsidP="00FD4B73">
            <w:pPr>
              <w:rPr>
                <w:rFonts w:asciiTheme="majorHAnsi" w:hAnsiTheme="majorHAnsi" w:cs="Times New Roman"/>
              </w:rPr>
            </w:pPr>
          </w:p>
          <w:p w14:paraId="3E747759" w14:textId="77777777" w:rsidR="0077118F" w:rsidRPr="00232CE4" w:rsidRDefault="0077118F" w:rsidP="00FD4B73">
            <w:pPr>
              <w:rPr>
                <w:rFonts w:asciiTheme="majorHAnsi" w:hAnsiTheme="majorHAnsi" w:cs="Times New Roman"/>
              </w:rPr>
            </w:pPr>
          </w:p>
        </w:tc>
        <w:tc>
          <w:tcPr>
            <w:tcW w:w="1948" w:type="dxa"/>
          </w:tcPr>
          <w:p w14:paraId="15136BC6" w14:textId="77777777" w:rsidR="0077118F" w:rsidRPr="00232CE4" w:rsidRDefault="0077118F" w:rsidP="00FD4B73">
            <w:pPr>
              <w:rPr>
                <w:rFonts w:asciiTheme="majorHAnsi" w:hAnsiTheme="majorHAnsi" w:cs="Times New Roman"/>
              </w:rPr>
            </w:pPr>
          </w:p>
        </w:tc>
        <w:tc>
          <w:tcPr>
            <w:tcW w:w="1514" w:type="dxa"/>
          </w:tcPr>
          <w:p w14:paraId="251A47A0" w14:textId="77777777" w:rsidR="0077118F" w:rsidRPr="00232CE4" w:rsidRDefault="0077118F" w:rsidP="00FD4B73">
            <w:pPr>
              <w:rPr>
                <w:rFonts w:asciiTheme="majorHAnsi" w:hAnsiTheme="majorHAnsi" w:cs="Times New Roman"/>
              </w:rPr>
            </w:pPr>
          </w:p>
        </w:tc>
        <w:tc>
          <w:tcPr>
            <w:tcW w:w="1201" w:type="dxa"/>
          </w:tcPr>
          <w:p w14:paraId="7C3A7D8B" w14:textId="77777777" w:rsidR="0077118F" w:rsidRPr="00232CE4" w:rsidRDefault="0077118F" w:rsidP="00FD4B73">
            <w:pPr>
              <w:rPr>
                <w:rFonts w:asciiTheme="majorHAnsi" w:hAnsiTheme="majorHAnsi" w:cs="Times New Roman"/>
              </w:rPr>
            </w:pPr>
          </w:p>
        </w:tc>
        <w:tc>
          <w:tcPr>
            <w:tcW w:w="1617" w:type="dxa"/>
          </w:tcPr>
          <w:p w14:paraId="6AEF3514" w14:textId="77777777" w:rsidR="0077118F" w:rsidRPr="00232CE4" w:rsidRDefault="0077118F" w:rsidP="00FD4B73">
            <w:pPr>
              <w:rPr>
                <w:rFonts w:asciiTheme="majorHAnsi" w:hAnsiTheme="majorHAnsi" w:cs="Times New Roman"/>
              </w:rPr>
            </w:pPr>
          </w:p>
        </w:tc>
        <w:tc>
          <w:tcPr>
            <w:tcW w:w="1170" w:type="dxa"/>
          </w:tcPr>
          <w:p w14:paraId="75D43C92" w14:textId="77777777" w:rsidR="0077118F" w:rsidRPr="00232CE4" w:rsidRDefault="0077118F" w:rsidP="00FD4B73">
            <w:pPr>
              <w:rPr>
                <w:rFonts w:asciiTheme="majorHAnsi" w:hAnsiTheme="majorHAnsi" w:cs="Times New Roman"/>
              </w:rPr>
            </w:pPr>
          </w:p>
        </w:tc>
        <w:tc>
          <w:tcPr>
            <w:tcW w:w="1710" w:type="dxa"/>
          </w:tcPr>
          <w:p w14:paraId="6A249410" w14:textId="77777777" w:rsidR="0077118F" w:rsidRPr="00232CE4" w:rsidRDefault="0077118F" w:rsidP="00FD4B73">
            <w:pPr>
              <w:rPr>
                <w:rFonts w:asciiTheme="majorHAnsi" w:hAnsiTheme="majorHAnsi" w:cs="Times New Roman"/>
              </w:rPr>
            </w:pPr>
          </w:p>
        </w:tc>
        <w:tc>
          <w:tcPr>
            <w:tcW w:w="1530" w:type="dxa"/>
          </w:tcPr>
          <w:p w14:paraId="185120BA" w14:textId="77777777" w:rsidR="0077118F" w:rsidRPr="00232CE4" w:rsidRDefault="0077118F" w:rsidP="00FD4B73">
            <w:pPr>
              <w:rPr>
                <w:rFonts w:asciiTheme="majorHAnsi" w:hAnsiTheme="majorHAnsi" w:cs="Times New Roman"/>
              </w:rPr>
            </w:pPr>
          </w:p>
        </w:tc>
        <w:tc>
          <w:tcPr>
            <w:tcW w:w="1800" w:type="dxa"/>
          </w:tcPr>
          <w:p w14:paraId="7B613D28" w14:textId="77777777" w:rsidR="0077118F" w:rsidRPr="00232CE4" w:rsidRDefault="0077118F" w:rsidP="00FD4B73">
            <w:pPr>
              <w:rPr>
                <w:rFonts w:asciiTheme="majorHAnsi" w:hAnsiTheme="majorHAnsi" w:cs="Times New Roman"/>
              </w:rPr>
            </w:pPr>
          </w:p>
        </w:tc>
      </w:tr>
      <w:tr w:rsidR="0077118F" w:rsidRPr="00232CE4" w14:paraId="4E37FED9" w14:textId="77777777" w:rsidTr="00FD4B73">
        <w:trPr>
          <w:trHeight w:val="263"/>
          <w:jc w:val="center"/>
        </w:trPr>
        <w:tc>
          <w:tcPr>
            <w:tcW w:w="274" w:type="dxa"/>
          </w:tcPr>
          <w:p w14:paraId="70EB549C"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3</w:t>
            </w:r>
          </w:p>
        </w:tc>
        <w:tc>
          <w:tcPr>
            <w:tcW w:w="1081" w:type="dxa"/>
          </w:tcPr>
          <w:p w14:paraId="0F19C615" w14:textId="77777777" w:rsidR="0077118F" w:rsidRPr="00232CE4" w:rsidRDefault="0077118F" w:rsidP="00FD4B73">
            <w:pPr>
              <w:rPr>
                <w:rFonts w:asciiTheme="majorHAnsi" w:hAnsiTheme="majorHAnsi" w:cs="Times New Roman"/>
              </w:rPr>
            </w:pPr>
          </w:p>
          <w:p w14:paraId="6AD0CC33" w14:textId="77777777" w:rsidR="0077118F" w:rsidRPr="00232CE4" w:rsidRDefault="0077118F" w:rsidP="00FD4B73">
            <w:pPr>
              <w:rPr>
                <w:rFonts w:asciiTheme="majorHAnsi" w:hAnsiTheme="majorHAnsi" w:cs="Times New Roman"/>
              </w:rPr>
            </w:pPr>
          </w:p>
        </w:tc>
        <w:tc>
          <w:tcPr>
            <w:tcW w:w="1948" w:type="dxa"/>
          </w:tcPr>
          <w:p w14:paraId="67369FAF" w14:textId="77777777" w:rsidR="0077118F" w:rsidRPr="00232CE4" w:rsidRDefault="0077118F" w:rsidP="00FD4B73">
            <w:pPr>
              <w:rPr>
                <w:rFonts w:asciiTheme="majorHAnsi" w:hAnsiTheme="majorHAnsi" w:cs="Times New Roman"/>
              </w:rPr>
            </w:pPr>
          </w:p>
        </w:tc>
        <w:tc>
          <w:tcPr>
            <w:tcW w:w="1514" w:type="dxa"/>
          </w:tcPr>
          <w:p w14:paraId="3598F0CA" w14:textId="77777777" w:rsidR="0077118F" w:rsidRPr="00232CE4" w:rsidRDefault="0077118F" w:rsidP="00FD4B73">
            <w:pPr>
              <w:rPr>
                <w:rFonts w:asciiTheme="majorHAnsi" w:hAnsiTheme="majorHAnsi" w:cs="Times New Roman"/>
              </w:rPr>
            </w:pPr>
          </w:p>
        </w:tc>
        <w:tc>
          <w:tcPr>
            <w:tcW w:w="1201" w:type="dxa"/>
          </w:tcPr>
          <w:p w14:paraId="475A44A8" w14:textId="77777777" w:rsidR="0077118F" w:rsidRPr="00232CE4" w:rsidRDefault="0077118F" w:rsidP="00FD4B73">
            <w:pPr>
              <w:rPr>
                <w:rFonts w:asciiTheme="majorHAnsi" w:hAnsiTheme="majorHAnsi" w:cs="Times New Roman"/>
              </w:rPr>
            </w:pPr>
          </w:p>
        </w:tc>
        <w:tc>
          <w:tcPr>
            <w:tcW w:w="1617" w:type="dxa"/>
          </w:tcPr>
          <w:p w14:paraId="6D08C19D" w14:textId="77777777" w:rsidR="0077118F" w:rsidRPr="00232CE4" w:rsidRDefault="0077118F" w:rsidP="00FD4B73">
            <w:pPr>
              <w:rPr>
                <w:rFonts w:asciiTheme="majorHAnsi" w:hAnsiTheme="majorHAnsi" w:cs="Times New Roman"/>
              </w:rPr>
            </w:pPr>
          </w:p>
        </w:tc>
        <w:tc>
          <w:tcPr>
            <w:tcW w:w="1170" w:type="dxa"/>
          </w:tcPr>
          <w:p w14:paraId="03F8830C" w14:textId="77777777" w:rsidR="0077118F" w:rsidRPr="00232CE4" w:rsidRDefault="0077118F" w:rsidP="00FD4B73">
            <w:pPr>
              <w:rPr>
                <w:rFonts w:asciiTheme="majorHAnsi" w:hAnsiTheme="majorHAnsi" w:cs="Times New Roman"/>
              </w:rPr>
            </w:pPr>
          </w:p>
        </w:tc>
        <w:tc>
          <w:tcPr>
            <w:tcW w:w="1710" w:type="dxa"/>
          </w:tcPr>
          <w:p w14:paraId="6FC8231F" w14:textId="77777777" w:rsidR="0077118F" w:rsidRPr="00232CE4" w:rsidRDefault="0077118F" w:rsidP="00FD4B73">
            <w:pPr>
              <w:rPr>
                <w:rFonts w:asciiTheme="majorHAnsi" w:hAnsiTheme="majorHAnsi" w:cs="Times New Roman"/>
              </w:rPr>
            </w:pPr>
          </w:p>
        </w:tc>
        <w:tc>
          <w:tcPr>
            <w:tcW w:w="1530" w:type="dxa"/>
          </w:tcPr>
          <w:p w14:paraId="6BF84C34" w14:textId="77777777" w:rsidR="0077118F" w:rsidRPr="00232CE4" w:rsidRDefault="0077118F" w:rsidP="00FD4B73">
            <w:pPr>
              <w:rPr>
                <w:rFonts w:asciiTheme="majorHAnsi" w:hAnsiTheme="majorHAnsi" w:cs="Times New Roman"/>
              </w:rPr>
            </w:pPr>
          </w:p>
        </w:tc>
        <w:tc>
          <w:tcPr>
            <w:tcW w:w="1800" w:type="dxa"/>
          </w:tcPr>
          <w:p w14:paraId="2F904F1E" w14:textId="77777777" w:rsidR="0077118F" w:rsidRPr="00232CE4" w:rsidRDefault="0077118F" w:rsidP="00FD4B73">
            <w:pPr>
              <w:rPr>
                <w:rFonts w:asciiTheme="majorHAnsi" w:hAnsiTheme="majorHAnsi" w:cs="Times New Roman"/>
              </w:rPr>
            </w:pPr>
          </w:p>
        </w:tc>
      </w:tr>
    </w:tbl>
    <w:p w14:paraId="0A848215" w14:textId="227B70C1" w:rsidR="00C54115" w:rsidRDefault="00C54115"/>
    <w:p w14:paraId="74A152E2" w14:textId="6BF59FD6" w:rsidR="006D0752" w:rsidRDefault="006D0752"/>
    <w:p w14:paraId="4901B8C5" w14:textId="621A4A49" w:rsidR="006D0752" w:rsidRDefault="006D0752"/>
    <w:p w14:paraId="25A0C1DD" w14:textId="233A11FB" w:rsidR="006D0752" w:rsidRDefault="006D0752"/>
    <w:p w14:paraId="05D083BB" w14:textId="2B5A6398" w:rsidR="006D0752" w:rsidRDefault="006D0752"/>
    <w:p w14:paraId="45AB7CB5" w14:textId="5EDC1853" w:rsidR="006D0752" w:rsidRDefault="006D0752"/>
    <w:p w14:paraId="3C9E098F" w14:textId="15E191E3" w:rsidR="006D0752" w:rsidRDefault="006D0752"/>
    <w:p w14:paraId="09A66A44" w14:textId="50475A0A" w:rsidR="006D0752" w:rsidRDefault="006D0752"/>
    <w:p w14:paraId="5C561955" w14:textId="6E16BAB3" w:rsidR="006D0752" w:rsidRDefault="006D0752"/>
    <w:p w14:paraId="790569A6" w14:textId="5FB2F2A0" w:rsidR="006D0752" w:rsidRDefault="006D0752"/>
    <w:p w14:paraId="6F12BE90" w14:textId="3D257D5E" w:rsidR="006D0752" w:rsidRDefault="006D0752"/>
    <w:p w14:paraId="62475E15" w14:textId="66F12AC9" w:rsidR="006D0752" w:rsidRDefault="006D0752"/>
    <w:p w14:paraId="4D035515" w14:textId="13E3EE55" w:rsidR="006D0752" w:rsidRDefault="006D0752"/>
    <w:p w14:paraId="2A3AF558" w14:textId="32E2E8DE" w:rsidR="006D0752" w:rsidRDefault="006D0752"/>
    <w:p w14:paraId="460C5375" w14:textId="61EA7BEE" w:rsidR="006D0752" w:rsidRDefault="006D0752"/>
    <w:p w14:paraId="7BA13DC9" w14:textId="73CC5089" w:rsidR="006D0752" w:rsidRDefault="006D0752"/>
    <w:p w14:paraId="2B66AEE0" w14:textId="64E5F9C9" w:rsidR="006D0752" w:rsidRPr="006963DC" w:rsidRDefault="006D0752" w:rsidP="006D0752">
      <w:pPr>
        <w:pStyle w:val="Heading2"/>
        <w:numPr>
          <w:ilvl w:val="0"/>
          <w:numId w:val="0"/>
        </w:numPr>
        <w:ind w:left="720" w:hanging="720"/>
        <w:rPr>
          <w:rFonts w:ascii="Times New Roman" w:hAnsi="Times New Roman"/>
        </w:rPr>
      </w:pPr>
      <w:bookmarkStart w:id="3" w:name="_Toc83532462"/>
      <w:bookmarkStart w:id="4" w:name="_Toc84221491"/>
      <w:bookmarkStart w:id="5" w:name="_Toc84221629"/>
      <w:bookmarkStart w:id="6" w:name="_Toc84221883"/>
      <w:bookmarkStart w:id="7" w:name="_Toc84229726"/>
      <w:bookmarkStart w:id="8" w:name="_Toc84238840"/>
      <w:bookmarkStart w:id="9" w:name="_Toc84323287"/>
      <w:bookmarkStart w:id="10" w:name="_Toc84324532"/>
      <w:bookmarkStart w:id="11" w:name="_Toc84414661"/>
      <w:bookmarkStart w:id="12" w:name="_Toc84414872"/>
      <w:bookmarkStart w:id="13" w:name="_Toc84414931"/>
      <w:bookmarkStart w:id="14" w:name="_Toc10190059"/>
      <w:bookmarkStart w:id="15" w:name="_Toc10190439"/>
      <w:bookmarkStart w:id="16" w:name="_Toc13219400"/>
      <w:r w:rsidRPr="006963DC">
        <w:rPr>
          <w:rFonts w:ascii="Times New Roman" w:hAnsi="Times New Roman"/>
        </w:rPr>
        <w:lastRenderedPageBreak/>
        <w:t>Formulaire de Déclaration d’Origine de Biens</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1D4F9680" w14:textId="77777777" w:rsidR="006D0752" w:rsidRPr="006963DC" w:rsidRDefault="006D0752" w:rsidP="006D0752">
      <w:pPr>
        <w:ind w:right="720"/>
        <w:rPr>
          <w:rFonts w:ascii="Times New Roman" w:hAnsi="Times New Roman" w:cs="Times New Roman"/>
          <w:iCs/>
        </w:rPr>
      </w:pPr>
      <w:proofErr w:type="gramStart"/>
      <w:r w:rsidRPr="006963DC">
        <w:rPr>
          <w:rFonts w:ascii="Times New Roman" w:hAnsi="Times New Roman" w:cs="Times New Roman"/>
          <w:iCs/>
        </w:rPr>
        <w:t>Date:</w:t>
      </w:r>
      <w:proofErr w:type="gramEnd"/>
      <w:r w:rsidRPr="006963DC">
        <w:rPr>
          <w:rFonts w:ascii="Times New Roman" w:hAnsi="Times New Roman" w:cs="Times New Roman"/>
          <w:iCs/>
        </w:rPr>
        <w:tab/>
      </w:r>
      <w:r w:rsidRPr="006963DC">
        <w:rPr>
          <w:rFonts w:ascii="Times New Roman" w:hAnsi="Times New Roman" w:cs="Times New Roman"/>
          <w:iCs/>
        </w:rPr>
        <w:tab/>
        <w:t>_________________</w:t>
      </w:r>
    </w:p>
    <w:p w14:paraId="114D7F26" w14:textId="77777777" w:rsidR="006D0752" w:rsidRPr="006963DC" w:rsidRDefault="006D0752" w:rsidP="006D0752">
      <w:pPr>
        <w:ind w:right="720"/>
        <w:rPr>
          <w:rFonts w:ascii="Times New Roman" w:hAnsi="Times New Roman" w:cs="Times New Roman"/>
          <w:iCs/>
        </w:rPr>
      </w:pPr>
    </w:p>
    <w:p w14:paraId="651395B1" w14:textId="77777777" w:rsidR="006D0752" w:rsidRPr="006963DC" w:rsidRDefault="006D0752" w:rsidP="006D0752">
      <w:pPr>
        <w:ind w:left="720"/>
        <w:rPr>
          <w:rFonts w:ascii="Times New Roman" w:hAnsi="Times New Roman" w:cs="Times New Roman"/>
          <w:b/>
          <w:bCs/>
          <w:u w:val="single"/>
        </w:rPr>
      </w:pPr>
      <w:r w:rsidRPr="006963DC">
        <w:rPr>
          <w:rFonts w:ascii="Times New Roman" w:hAnsi="Times New Roman" w:cs="Times New Roman"/>
          <w:b/>
          <w:bCs/>
          <w:u w:val="single"/>
        </w:rPr>
        <w:t>Déclaration d’Origine des Biens</w:t>
      </w:r>
    </w:p>
    <w:p w14:paraId="3B628CAE" w14:textId="77777777" w:rsidR="006D0752" w:rsidRPr="006963DC" w:rsidRDefault="006D0752" w:rsidP="006D0752">
      <w:pPr>
        <w:rPr>
          <w:rFonts w:ascii="Times New Roman" w:hAnsi="Times New Roman" w:cs="Times New Roman"/>
        </w:rPr>
      </w:pPr>
    </w:p>
    <w:p w14:paraId="4EBBBFD5" w14:textId="77777777" w:rsidR="006D0752" w:rsidRPr="002B72DF" w:rsidRDefault="006D0752" w:rsidP="006D0752">
      <w:pPr>
        <w:rPr>
          <w:rFonts w:ascii="Times New Roman" w:hAnsi="Times New Roman" w:cs="Times New Roman"/>
          <w:lang w:val="fr-CA"/>
        </w:rPr>
      </w:pPr>
      <w:r w:rsidRPr="002B72DF">
        <w:rPr>
          <w:rFonts w:ascii="Times New Roman" w:hAnsi="Times New Roman" w:cs="Times New Roman"/>
          <w:lang w:val="fr-CA"/>
        </w:rPr>
        <w:t xml:space="preserve">A: </w:t>
      </w:r>
      <w:r w:rsidRPr="002B72DF">
        <w:rPr>
          <w:rFonts w:ascii="Times New Roman" w:hAnsi="Times New Roman" w:cs="Times New Roman"/>
          <w:lang w:val="fr-CA"/>
        </w:rPr>
        <w:tab/>
        <w:t xml:space="preserve">Projet USAID Water and </w:t>
      </w:r>
      <w:proofErr w:type="spellStart"/>
      <w:r w:rsidRPr="002B72DF">
        <w:rPr>
          <w:rFonts w:ascii="Times New Roman" w:hAnsi="Times New Roman" w:cs="Times New Roman"/>
          <w:lang w:val="fr-CA"/>
        </w:rPr>
        <w:t>Sanitation</w:t>
      </w:r>
      <w:proofErr w:type="spellEnd"/>
      <w:r w:rsidRPr="002B72DF">
        <w:rPr>
          <w:rFonts w:ascii="Times New Roman" w:hAnsi="Times New Roman" w:cs="Times New Roman"/>
          <w:lang w:val="fr-CA"/>
        </w:rPr>
        <w:t>.</w:t>
      </w:r>
    </w:p>
    <w:p w14:paraId="13BB394E" w14:textId="77777777" w:rsidR="006D0752" w:rsidRPr="006963DC" w:rsidRDefault="006D0752" w:rsidP="006D0752">
      <w:pPr>
        <w:rPr>
          <w:rFonts w:ascii="Times New Roman" w:hAnsi="Times New Roman" w:cs="Times New Roman"/>
        </w:rPr>
      </w:pPr>
      <w:r w:rsidRPr="002B72DF">
        <w:rPr>
          <w:rFonts w:ascii="Times New Roman" w:hAnsi="Times New Roman" w:cs="Times New Roman"/>
          <w:lang w:val="fr-CA"/>
        </w:rPr>
        <w:tab/>
      </w:r>
      <w:r w:rsidRPr="006963DC">
        <w:rPr>
          <w:rFonts w:ascii="Times New Roman" w:hAnsi="Times New Roman" w:cs="Times New Roman"/>
        </w:rPr>
        <w:t xml:space="preserve">GN Plaza, # 48 rue Metellus, </w:t>
      </w:r>
      <w:proofErr w:type="spellStart"/>
      <w:r w:rsidRPr="006963DC">
        <w:rPr>
          <w:rFonts w:ascii="Times New Roman" w:hAnsi="Times New Roman" w:cs="Times New Roman"/>
        </w:rPr>
        <w:t>Petion</w:t>
      </w:r>
      <w:proofErr w:type="spellEnd"/>
      <w:r w:rsidRPr="006963DC">
        <w:rPr>
          <w:rFonts w:ascii="Times New Roman" w:hAnsi="Times New Roman" w:cs="Times New Roman"/>
        </w:rPr>
        <w:t xml:space="preserve">-Ville-Haiti </w:t>
      </w:r>
    </w:p>
    <w:p w14:paraId="10922088" w14:textId="77777777" w:rsidR="006D0752" w:rsidRPr="006963DC" w:rsidRDefault="006D0752" w:rsidP="006D0752">
      <w:pPr>
        <w:rPr>
          <w:rFonts w:ascii="Times New Roman" w:hAnsi="Times New Roman" w:cs="Times New Roman"/>
        </w:rPr>
      </w:pPr>
    </w:p>
    <w:p w14:paraId="50F6C7EA" w14:textId="2A1810E3" w:rsidR="006D0752" w:rsidRPr="006963DC" w:rsidRDefault="006D0752" w:rsidP="006D0752">
      <w:pPr>
        <w:rPr>
          <w:rFonts w:ascii="Times New Roman" w:hAnsi="Times New Roman" w:cs="Times New Roman"/>
          <w:i/>
          <w:iCs/>
        </w:rPr>
      </w:pPr>
      <w:r w:rsidRPr="006963DC">
        <w:rPr>
          <w:rFonts w:ascii="Times New Roman" w:hAnsi="Times New Roman" w:cs="Times New Roman"/>
        </w:rPr>
        <w:t xml:space="preserve">Nous déclarons que, conformément </w:t>
      </w:r>
      <w:r w:rsidR="006247C8">
        <w:rPr>
          <w:rFonts w:ascii="Times New Roman" w:hAnsi="Times New Roman" w:cs="Times New Roman"/>
        </w:rPr>
        <w:t>aux instructions aux soumissionnaires</w:t>
      </w:r>
      <w:r w:rsidRPr="006963DC">
        <w:rPr>
          <w:rFonts w:ascii="Times New Roman" w:hAnsi="Times New Roman" w:cs="Times New Roman"/>
        </w:rPr>
        <w:t xml:space="preserve">, _____________ </w:t>
      </w:r>
      <w:r w:rsidRPr="006963DC">
        <w:rPr>
          <w:rFonts w:ascii="Times New Roman" w:hAnsi="Times New Roman" w:cs="Times New Roman"/>
          <w:i/>
          <w:iCs/>
        </w:rPr>
        <w:t xml:space="preserve">[nom et description des biens] </w:t>
      </w:r>
      <w:r w:rsidRPr="006963DC">
        <w:rPr>
          <w:rFonts w:ascii="Times New Roman" w:hAnsi="Times New Roman" w:cs="Times New Roman"/>
        </w:rPr>
        <w:t>est/sont d’origine</w:t>
      </w:r>
      <w:r w:rsidRPr="006963DC">
        <w:rPr>
          <w:rFonts w:ascii="Times New Roman" w:hAnsi="Times New Roman" w:cs="Times New Roman"/>
          <w:i/>
          <w:iCs/>
        </w:rPr>
        <w:t xml:space="preserve"> ________________ [nom du pays d’origine des biens].</w:t>
      </w:r>
    </w:p>
    <w:p w14:paraId="266032ED" w14:textId="77777777" w:rsidR="006D0752" w:rsidRPr="006963DC" w:rsidRDefault="006D0752" w:rsidP="006D0752">
      <w:pPr>
        <w:rPr>
          <w:rFonts w:ascii="Times New Roman" w:hAnsi="Times New Roman" w:cs="Times New Roman"/>
        </w:rPr>
      </w:pPr>
    </w:p>
    <w:p w14:paraId="538E7C8C" w14:textId="77777777" w:rsidR="006D0752" w:rsidRPr="006963DC" w:rsidRDefault="006D0752" w:rsidP="006D0752">
      <w:pPr>
        <w:rPr>
          <w:rFonts w:ascii="Times New Roman" w:hAnsi="Times New Roman" w:cs="Times New Roman"/>
        </w:rPr>
      </w:pPr>
    </w:p>
    <w:p w14:paraId="1C4CE785" w14:textId="77777777" w:rsidR="006D0752" w:rsidRPr="006963DC" w:rsidRDefault="006D0752" w:rsidP="006D0752">
      <w:pPr>
        <w:rPr>
          <w:rFonts w:ascii="Times New Roman" w:hAnsi="Times New Roman" w:cs="Times New Roman"/>
        </w:rPr>
      </w:pPr>
    </w:p>
    <w:p w14:paraId="4D5A98EE" w14:textId="77777777" w:rsidR="006D0752" w:rsidRPr="006963DC" w:rsidRDefault="006D0752" w:rsidP="006D0752">
      <w:pPr>
        <w:rPr>
          <w:rFonts w:ascii="Times New Roman" w:hAnsi="Times New Roman" w:cs="Times New Roman"/>
        </w:rPr>
      </w:pPr>
    </w:p>
    <w:p w14:paraId="27A9C478" w14:textId="15E42342" w:rsidR="006D0752" w:rsidRDefault="006D0752" w:rsidP="006D0752">
      <w:pPr>
        <w:rPr>
          <w:rFonts w:ascii="Times New Roman" w:hAnsi="Times New Roman" w:cs="Times New Roman"/>
        </w:rPr>
      </w:pPr>
      <w:r w:rsidRPr="006963DC">
        <w:rPr>
          <w:rFonts w:ascii="Times New Roman" w:hAnsi="Times New Roman" w:cs="Times New Roman"/>
        </w:rPr>
        <w:t>Nom</w:t>
      </w:r>
      <w:r w:rsidR="006247C8">
        <w:rPr>
          <w:rFonts w:ascii="Times New Roman" w:hAnsi="Times New Roman" w:cs="Times New Roman"/>
        </w:rPr>
        <w:t xml:space="preserve"> et Prénoms</w:t>
      </w:r>
      <w:r w:rsidRPr="006963DC">
        <w:rPr>
          <w:rFonts w:ascii="Times New Roman" w:hAnsi="Times New Roman" w:cs="Times New Roman"/>
        </w:rPr>
        <w:tab/>
      </w:r>
      <w:r w:rsidRPr="006963DC">
        <w:rPr>
          <w:rFonts w:ascii="Times New Roman" w:hAnsi="Times New Roman" w:cs="Times New Roman"/>
        </w:rPr>
        <w:tab/>
      </w:r>
      <w:r w:rsidRPr="006963DC">
        <w:rPr>
          <w:rFonts w:ascii="Times New Roman" w:hAnsi="Times New Roman" w:cs="Times New Roman"/>
        </w:rPr>
        <w:tab/>
        <w:t>__________________</w:t>
      </w:r>
    </w:p>
    <w:p w14:paraId="6C295F89" w14:textId="5F138B67" w:rsidR="006247C8" w:rsidRPr="006963DC" w:rsidRDefault="006247C8" w:rsidP="006D0752">
      <w:pPr>
        <w:rPr>
          <w:rFonts w:ascii="Times New Roman" w:hAnsi="Times New Roman" w:cs="Times New Roman"/>
        </w:rPr>
      </w:pPr>
    </w:p>
    <w:p w14:paraId="3C8C546A" w14:textId="5194AA18" w:rsidR="006D0752" w:rsidRPr="006963DC" w:rsidRDefault="006247C8" w:rsidP="006D0752">
      <w:pPr>
        <w:rPr>
          <w:rFonts w:ascii="Times New Roman" w:hAnsi="Times New Roman" w:cs="Times New Roman"/>
        </w:rPr>
      </w:pPr>
      <w:r>
        <w:rPr>
          <w:rFonts w:ascii="Times New Roman" w:hAnsi="Times New Roman" w:cs="Times New Roman"/>
        </w:rPr>
        <w:t>Titre de la personne                             __________________</w:t>
      </w:r>
    </w:p>
    <w:p w14:paraId="6E8F3734" w14:textId="77777777" w:rsidR="006D0752" w:rsidRPr="006963DC" w:rsidRDefault="006D0752" w:rsidP="006D0752">
      <w:pPr>
        <w:rPr>
          <w:rFonts w:ascii="Times New Roman" w:hAnsi="Times New Roman" w:cs="Times New Roman"/>
        </w:rPr>
      </w:pPr>
    </w:p>
    <w:p w14:paraId="0745B7C9" w14:textId="5AE1D3AB" w:rsidR="006D0752" w:rsidRPr="006963DC" w:rsidRDefault="006D0752" w:rsidP="006D0752">
      <w:pPr>
        <w:rPr>
          <w:rFonts w:ascii="Times New Roman" w:hAnsi="Times New Roman" w:cs="Times New Roman"/>
        </w:rPr>
      </w:pPr>
      <w:r w:rsidRPr="006963DC">
        <w:rPr>
          <w:rFonts w:ascii="Times New Roman" w:hAnsi="Times New Roman" w:cs="Times New Roman"/>
        </w:rPr>
        <w:t>Signature</w:t>
      </w:r>
      <w:r w:rsidRPr="006963DC">
        <w:rPr>
          <w:rFonts w:ascii="Times New Roman" w:hAnsi="Times New Roman" w:cs="Times New Roman"/>
        </w:rPr>
        <w:tab/>
      </w:r>
      <w:r w:rsidRPr="006963DC">
        <w:rPr>
          <w:rFonts w:ascii="Times New Roman" w:hAnsi="Times New Roman" w:cs="Times New Roman"/>
        </w:rPr>
        <w:tab/>
      </w:r>
      <w:r w:rsidR="006247C8">
        <w:rPr>
          <w:rFonts w:ascii="Times New Roman" w:hAnsi="Times New Roman" w:cs="Times New Roman"/>
        </w:rPr>
        <w:t xml:space="preserve">                         </w:t>
      </w:r>
      <w:r w:rsidRPr="006963DC">
        <w:rPr>
          <w:rFonts w:ascii="Times New Roman" w:hAnsi="Times New Roman" w:cs="Times New Roman"/>
        </w:rPr>
        <w:t>__________________</w:t>
      </w:r>
    </w:p>
    <w:p w14:paraId="18A85118" w14:textId="77777777" w:rsidR="006D0752" w:rsidRPr="006963DC" w:rsidRDefault="006D0752" w:rsidP="006D0752">
      <w:pPr>
        <w:rPr>
          <w:rFonts w:ascii="Times New Roman" w:hAnsi="Times New Roman" w:cs="Times New Roman"/>
        </w:rPr>
      </w:pPr>
    </w:p>
    <w:p w14:paraId="0C3BCC9B" w14:textId="77777777" w:rsidR="006D0752" w:rsidRPr="006963DC" w:rsidRDefault="006D0752" w:rsidP="006D0752">
      <w:pPr>
        <w:rPr>
          <w:rFonts w:ascii="Times New Roman" w:hAnsi="Times New Roman" w:cs="Times New Roman"/>
        </w:rPr>
      </w:pPr>
      <w:r w:rsidRPr="006963DC">
        <w:rPr>
          <w:rFonts w:ascii="Times New Roman" w:hAnsi="Times New Roman" w:cs="Times New Roman"/>
        </w:rPr>
        <w:t>Dûment autorisé à signer la proposition pour et au nom de ______________</w:t>
      </w:r>
    </w:p>
    <w:p w14:paraId="6D250357" w14:textId="77777777" w:rsidR="006D0752" w:rsidRPr="006963DC" w:rsidRDefault="006D0752" w:rsidP="006D0752">
      <w:pPr>
        <w:rPr>
          <w:rFonts w:ascii="Times New Roman" w:hAnsi="Times New Roman" w:cs="Times New Roman"/>
        </w:rPr>
      </w:pPr>
    </w:p>
    <w:p w14:paraId="003A962E" w14:textId="74C5D5A6" w:rsidR="006D0752" w:rsidRDefault="006D0752"/>
    <w:p w14:paraId="64A22F39" w14:textId="3CFA8988" w:rsidR="006D0752" w:rsidRDefault="006D0752"/>
    <w:p w14:paraId="727AE87E" w14:textId="70360B8D" w:rsidR="006D0752" w:rsidRDefault="006D0752"/>
    <w:p w14:paraId="64662212" w14:textId="3D360480" w:rsidR="006D0752" w:rsidRDefault="006D0752"/>
    <w:p w14:paraId="5C5774EB" w14:textId="222D5415" w:rsidR="006D0752" w:rsidRDefault="006D0752"/>
    <w:p w14:paraId="3FFF7502" w14:textId="46389D3A" w:rsidR="006D0752" w:rsidRDefault="006D0752"/>
    <w:p w14:paraId="04F48933" w14:textId="344015D0" w:rsidR="006D0752" w:rsidRDefault="006D0752"/>
    <w:p w14:paraId="19918D74" w14:textId="7FEC5A27" w:rsidR="006D0752" w:rsidRDefault="006D0752"/>
    <w:p w14:paraId="294B8128" w14:textId="50A6A017" w:rsidR="006D0752" w:rsidRDefault="006D0752"/>
    <w:p w14:paraId="235873EA" w14:textId="13639E85" w:rsidR="006D0752" w:rsidRDefault="006D0752"/>
    <w:p w14:paraId="62D0A29A" w14:textId="0D5C3A7C" w:rsidR="006D0752" w:rsidRDefault="006D0752" w:rsidP="006D0752">
      <w:pPr>
        <w:pStyle w:val="Heading2"/>
        <w:numPr>
          <w:ilvl w:val="0"/>
          <w:numId w:val="0"/>
        </w:numPr>
        <w:ind w:left="720" w:hanging="720"/>
      </w:pPr>
      <w:bookmarkStart w:id="17" w:name="_Toc83532469"/>
      <w:bookmarkStart w:id="18" w:name="_Toc84221498"/>
      <w:bookmarkStart w:id="19" w:name="_Toc84221636"/>
      <w:bookmarkStart w:id="20" w:name="_Toc84221890"/>
      <w:bookmarkStart w:id="21" w:name="_Toc84229733"/>
      <w:bookmarkStart w:id="22" w:name="_Toc84238847"/>
      <w:bookmarkStart w:id="23" w:name="_Toc84323294"/>
      <w:bookmarkStart w:id="24" w:name="_Toc84324539"/>
      <w:bookmarkStart w:id="25" w:name="_Toc84414669"/>
      <w:bookmarkStart w:id="26" w:name="_Toc84414880"/>
      <w:bookmarkStart w:id="27" w:name="_Toc84414939"/>
      <w:bookmarkStart w:id="28" w:name="_Toc10190067"/>
      <w:bookmarkStart w:id="29" w:name="_Toc10190447"/>
      <w:bookmarkStart w:id="30" w:name="_Toc13219408"/>
      <w:r>
        <w:lastRenderedPageBreak/>
        <w:t>Formulaire de CV Suggéré</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8FAD2CC" w14:textId="77777777" w:rsidR="006D0752" w:rsidRDefault="006D0752">
      <w:proofErr w:type="gramStart"/>
      <w:r>
        <w:t>Nom:</w:t>
      </w:r>
      <w:proofErr w:type="gramEnd"/>
      <w:r>
        <w:tab/>
      </w:r>
      <w:r>
        <w:tab/>
      </w:r>
      <w:r>
        <w:tab/>
      </w:r>
      <w:r>
        <w:tab/>
        <w:t>__________________________________</w:t>
      </w:r>
    </w:p>
    <w:p w14:paraId="4975C8AE" w14:textId="77777777" w:rsidR="006D0752" w:rsidRDefault="006D0752"/>
    <w:p w14:paraId="46A09CB1" w14:textId="77777777" w:rsidR="006D0752" w:rsidRDefault="006D0752">
      <w:r>
        <w:t>Poste/</w:t>
      </w:r>
      <w:proofErr w:type="gramStart"/>
      <w:r>
        <w:t>Responsabilités:</w:t>
      </w:r>
      <w:proofErr w:type="gramEnd"/>
      <w:r>
        <w:tab/>
        <w:t>__________________________________</w:t>
      </w:r>
    </w:p>
    <w:p w14:paraId="1AA81835" w14:textId="77777777" w:rsidR="006D0752" w:rsidRDefault="006D0752"/>
    <w:p w14:paraId="3DB55DEE" w14:textId="77777777" w:rsidR="006D0752" w:rsidRDefault="006D0752">
      <w:proofErr w:type="gramStart"/>
      <w:r>
        <w:t>Profession:</w:t>
      </w:r>
      <w:proofErr w:type="gramEnd"/>
      <w:r>
        <w:tab/>
      </w:r>
      <w:r>
        <w:tab/>
      </w:r>
      <w:r>
        <w:tab/>
        <w:t>__________________________________</w:t>
      </w:r>
    </w:p>
    <w:p w14:paraId="71E14189" w14:textId="77777777" w:rsidR="006D0752" w:rsidRDefault="006D0752"/>
    <w:p w14:paraId="699C08F2" w14:textId="77777777" w:rsidR="006D0752" w:rsidRDefault="006D0752">
      <w:r>
        <w:t>Date de Naissance :</w:t>
      </w:r>
      <w:r>
        <w:tab/>
      </w:r>
      <w:r>
        <w:tab/>
        <w:t>__________________________________</w:t>
      </w:r>
    </w:p>
    <w:p w14:paraId="5447E76E" w14:textId="77777777" w:rsidR="006D0752" w:rsidRDefault="006D0752" w:rsidP="006D0752"/>
    <w:p w14:paraId="60A49624" w14:textId="75839715" w:rsidR="006D0752" w:rsidRDefault="006D0752" w:rsidP="006D0752">
      <w:proofErr w:type="gramStart"/>
      <w:r>
        <w:t>Nationalité:</w:t>
      </w:r>
      <w:proofErr w:type="gramEnd"/>
      <w:r>
        <w:tab/>
      </w:r>
      <w:r>
        <w:tab/>
      </w:r>
      <w:r>
        <w:tab/>
        <w:t>__________________________________</w:t>
      </w:r>
    </w:p>
    <w:p w14:paraId="2520BA85" w14:textId="77777777" w:rsidR="006D0752" w:rsidRDefault="006D0752"/>
    <w:p w14:paraId="73A0592E" w14:textId="77777777" w:rsidR="006D0752" w:rsidRDefault="006D0752">
      <w:pPr>
        <w:rPr>
          <w:b/>
        </w:rPr>
      </w:pPr>
      <w:r>
        <w:rPr>
          <w:b/>
          <w:u w:val="single"/>
        </w:rPr>
        <w:t xml:space="preserve">Qualifications </w:t>
      </w:r>
      <w:proofErr w:type="gramStart"/>
      <w:r>
        <w:rPr>
          <w:b/>
          <w:u w:val="single"/>
        </w:rPr>
        <w:t>Principales</w:t>
      </w:r>
      <w:r>
        <w:rPr>
          <w:b/>
        </w:rPr>
        <w:t>:</w:t>
      </w:r>
      <w:proofErr w:type="gramEnd"/>
    </w:p>
    <w:p w14:paraId="738F7DC6" w14:textId="77777777" w:rsidR="006D0752" w:rsidRDefault="006D0752">
      <w:pPr>
        <w:rPr>
          <w:i/>
          <w:iCs/>
        </w:rPr>
      </w:pPr>
      <w:r>
        <w:rPr>
          <w:i/>
          <w:iCs/>
        </w:rPr>
        <w:t>[Compte rendu des qualifications, expérience et responsabilités antérieures plus pertinentes au poste proposé dans l’exécution du Marché]</w:t>
      </w:r>
    </w:p>
    <w:p w14:paraId="62D90B9D" w14:textId="77777777" w:rsidR="006D0752" w:rsidRDefault="006D0752"/>
    <w:p w14:paraId="3B9F7B73" w14:textId="77777777" w:rsidR="006D0752" w:rsidRDefault="006D0752">
      <w:pPr>
        <w:rPr>
          <w:b/>
        </w:rPr>
      </w:pPr>
      <w:r>
        <w:rPr>
          <w:b/>
          <w:u w:val="single"/>
        </w:rPr>
        <w:t xml:space="preserve">Formation </w:t>
      </w:r>
      <w:proofErr w:type="gramStart"/>
      <w:r>
        <w:rPr>
          <w:b/>
          <w:u w:val="single"/>
        </w:rPr>
        <w:t>Académique</w:t>
      </w:r>
      <w:r>
        <w:rPr>
          <w:b/>
        </w:rPr>
        <w:t>:</w:t>
      </w:r>
      <w:proofErr w:type="gramEnd"/>
    </w:p>
    <w:p w14:paraId="3D176B83" w14:textId="77777777" w:rsidR="006D0752" w:rsidRDefault="006D0752">
      <w:pPr>
        <w:rPr>
          <w:i/>
          <w:iCs/>
        </w:rPr>
      </w:pPr>
      <w:r>
        <w:rPr>
          <w:i/>
          <w:iCs/>
        </w:rPr>
        <w:t>[Compte rendu de la formation supérieure, études de spécialisation, etc., indiquant les diplômes et degrés obtenus, les noms des institutions et les dates d’assistance]</w:t>
      </w:r>
    </w:p>
    <w:p w14:paraId="468465AB" w14:textId="77777777" w:rsidR="006D0752" w:rsidRDefault="006D0752"/>
    <w:p w14:paraId="603D2C3B" w14:textId="77777777" w:rsidR="006D0752" w:rsidRDefault="006D0752">
      <w:pPr>
        <w:rPr>
          <w:b/>
        </w:rPr>
      </w:pPr>
      <w:r>
        <w:rPr>
          <w:b/>
          <w:u w:val="single"/>
        </w:rPr>
        <w:t xml:space="preserve">Expérience de </w:t>
      </w:r>
      <w:proofErr w:type="gramStart"/>
      <w:r>
        <w:rPr>
          <w:b/>
          <w:u w:val="single"/>
        </w:rPr>
        <w:t>Travail</w:t>
      </w:r>
      <w:r>
        <w:rPr>
          <w:b/>
        </w:rPr>
        <w:t>:</w:t>
      </w:r>
      <w:proofErr w:type="gramEnd"/>
    </w:p>
    <w:p w14:paraId="25D6CED8" w14:textId="77777777" w:rsidR="006D0752" w:rsidRDefault="006D0752">
      <w:pPr>
        <w:rPr>
          <w:b/>
        </w:rPr>
      </w:pPr>
    </w:p>
    <w:p w14:paraId="3CC9EE2A" w14:textId="77777777" w:rsidR="006D0752" w:rsidRDefault="006D0752">
      <w:pPr>
        <w:rPr>
          <w:i/>
          <w:iCs/>
        </w:rPr>
      </w:pPr>
      <w:r>
        <w:rPr>
          <w:i/>
          <w:iCs/>
        </w:rPr>
        <w:t>[En ordre inverse, lister les postes professionnels remplis en indiquant dates, lieues, institutions, désignation du poste, et responsabilités]</w:t>
      </w:r>
    </w:p>
    <w:p w14:paraId="29C295DB" w14:textId="77777777" w:rsidR="006D0752" w:rsidRDefault="006D0752">
      <w:pPr>
        <w:rPr>
          <w:b/>
          <w:u w:val="single"/>
        </w:rPr>
      </w:pPr>
    </w:p>
    <w:p w14:paraId="28FBA8CF" w14:textId="77777777" w:rsidR="006D0752" w:rsidRDefault="006D0752">
      <w:pPr>
        <w:rPr>
          <w:b/>
        </w:rPr>
      </w:pPr>
      <w:proofErr w:type="gramStart"/>
      <w:r>
        <w:rPr>
          <w:b/>
          <w:u w:val="single"/>
        </w:rPr>
        <w:t>Langues</w:t>
      </w:r>
      <w:r>
        <w:rPr>
          <w:b/>
        </w:rPr>
        <w:t>:</w:t>
      </w:r>
      <w:proofErr w:type="gramEnd"/>
    </w:p>
    <w:p w14:paraId="5987D428" w14:textId="77777777" w:rsidR="006D0752" w:rsidRDefault="006D0752">
      <w:pPr>
        <w:rPr>
          <w:b/>
        </w:rPr>
      </w:pPr>
    </w:p>
    <w:p w14:paraId="4AE2DCE5" w14:textId="77777777" w:rsidR="006D0752" w:rsidRDefault="006D0752">
      <w:pPr>
        <w:rPr>
          <w:i/>
          <w:iCs/>
        </w:rPr>
      </w:pPr>
      <w:r>
        <w:rPr>
          <w:i/>
          <w:iCs/>
        </w:rPr>
        <w:t xml:space="preserve">[Indiquer pour chaque langue </w:t>
      </w:r>
      <w:proofErr w:type="gramStart"/>
      <w:r>
        <w:rPr>
          <w:i/>
          <w:iCs/>
        </w:rPr>
        <w:t>le niveaux</w:t>
      </w:r>
      <w:proofErr w:type="gramEnd"/>
      <w:r>
        <w:rPr>
          <w:i/>
          <w:iCs/>
        </w:rPr>
        <w:t xml:space="preserve"> de maîtrise (excellent, bon, minimal) en conversation, lecture et rédaction.]</w:t>
      </w:r>
    </w:p>
    <w:p w14:paraId="7C411946" w14:textId="77777777" w:rsidR="006D0752" w:rsidRPr="002B72DF" w:rsidRDefault="006D0752">
      <w:pPr>
        <w:rPr>
          <w:b/>
          <w:sz w:val="8"/>
          <w:szCs w:val="8"/>
          <w:u w:val="single"/>
        </w:rPr>
      </w:pPr>
    </w:p>
    <w:p w14:paraId="68739BB2" w14:textId="77777777" w:rsidR="006D0752" w:rsidRDefault="006D0752">
      <w:pPr>
        <w:rPr>
          <w:b/>
        </w:rPr>
      </w:pPr>
      <w:proofErr w:type="gramStart"/>
      <w:r>
        <w:rPr>
          <w:b/>
          <w:u w:val="single"/>
        </w:rPr>
        <w:t>Certification</w:t>
      </w:r>
      <w:r>
        <w:rPr>
          <w:b/>
        </w:rPr>
        <w:t>:</w:t>
      </w:r>
      <w:proofErr w:type="gramEnd"/>
    </w:p>
    <w:p w14:paraId="5BFA54D7" w14:textId="77777777" w:rsidR="006D0752" w:rsidRDefault="006D0752">
      <w:r>
        <w:t>Le soussigné certifie que les informations ci-dessus sont authentiques et vraies.</w:t>
      </w:r>
    </w:p>
    <w:p w14:paraId="5DF3FE9A" w14:textId="77777777" w:rsidR="006D0752" w:rsidRDefault="006D0752"/>
    <w:p w14:paraId="747B4CA8" w14:textId="77777777" w:rsidR="006D0752" w:rsidRDefault="006D0752">
      <w:proofErr w:type="gramStart"/>
      <w:r>
        <w:rPr>
          <w:b/>
          <w:bCs/>
        </w:rPr>
        <w:t>Signature:</w:t>
      </w:r>
      <w:proofErr w:type="gramEnd"/>
      <w:r>
        <w:t xml:space="preserve"> _____________________ </w:t>
      </w:r>
      <w:r>
        <w:rPr>
          <w:b/>
          <w:bCs/>
        </w:rPr>
        <w:t>Date:</w:t>
      </w:r>
      <w:r>
        <w:t xml:space="preserve"> ___________________</w:t>
      </w:r>
    </w:p>
    <w:p w14:paraId="3938CCC2" w14:textId="77777777" w:rsidR="006D0752" w:rsidRDefault="006D0752"/>
    <w:sectPr w:rsidR="006D0752" w:rsidSect="00C5411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ill Sans">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3245C"/>
    <w:multiLevelType w:val="hybridMultilevel"/>
    <w:tmpl w:val="FFC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622A"/>
    <w:multiLevelType w:val="hybridMultilevel"/>
    <w:tmpl w:val="602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C6D10"/>
    <w:multiLevelType w:val="hybridMultilevel"/>
    <w:tmpl w:val="7838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591D15"/>
    <w:multiLevelType w:val="hybridMultilevel"/>
    <w:tmpl w:val="E5AA39F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4" w15:restartNumberingAfterBreak="0">
    <w:nsid w:val="68A0211A"/>
    <w:multiLevelType w:val="multilevel"/>
    <w:tmpl w:val="A56ED6EE"/>
    <w:lvl w:ilvl="0">
      <w:start w:val="3"/>
      <w:numFmt w:val="none"/>
      <w:lvlText w:val="%1"/>
      <w:lvlJc w:val="left"/>
      <w:pPr>
        <w:tabs>
          <w:tab w:val="num" w:pos="720"/>
        </w:tabs>
        <w:ind w:left="720" w:hanging="720"/>
      </w:pPr>
      <w:rPr>
        <w:rFonts w:hint="default"/>
      </w:rPr>
    </w:lvl>
    <w:lvl w:ilvl="1">
      <w:start w:val="1"/>
      <w:numFmt w:val="upperLetter"/>
      <w:pStyle w:val="Heading2"/>
      <w:lvlText w:val="%1%2."/>
      <w:lvlJc w:val="left"/>
      <w:pPr>
        <w:tabs>
          <w:tab w:val="num" w:pos="720"/>
        </w:tabs>
        <w:ind w:left="720" w:hanging="720"/>
      </w:pPr>
      <w:rPr>
        <w:rFonts w:ascii="Georgia" w:hAnsi="Georgia" w:hint="default"/>
        <w:b/>
        <w:i w:val="0"/>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A9"/>
    <w:rsid w:val="0000132B"/>
    <w:rsid w:val="00005BA0"/>
    <w:rsid w:val="00042D59"/>
    <w:rsid w:val="0005347E"/>
    <w:rsid w:val="00073456"/>
    <w:rsid w:val="000B4ACF"/>
    <w:rsid w:val="000E1580"/>
    <w:rsid w:val="00110154"/>
    <w:rsid w:val="00117A24"/>
    <w:rsid w:val="00124567"/>
    <w:rsid w:val="001773C7"/>
    <w:rsid w:val="00187AA9"/>
    <w:rsid w:val="001B5ECE"/>
    <w:rsid w:val="001E09BE"/>
    <w:rsid w:val="001E2584"/>
    <w:rsid w:val="001F49E2"/>
    <w:rsid w:val="00200932"/>
    <w:rsid w:val="00210F1B"/>
    <w:rsid w:val="00214E2C"/>
    <w:rsid w:val="00256194"/>
    <w:rsid w:val="00266642"/>
    <w:rsid w:val="002A5BD6"/>
    <w:rsid w:val="002B72DF"/>
    <w:rsid w:val="002E0F15"/>
    <w:rsid w:val="003277EB"/>
    <w:rsid w:val="0041729C"/>
    <w:rsid w:val="00426ED1"/>
    <w:rsid w:val="00480B60"/>
    <w:rsid w:val="00485BC1"/>
    <w:rsid w:val="004F1D19"/>
    <w:rsid w:val="0055258D"/>
    <w:rsid w:val="005575F9"/>
    <w:rsid w:val="00590BEF"/>
    <w:rsid w:val="005F62D9"/>
    <w:rsid w:val="006247C8"/>
    <w:rsid w:val="006A11E4"/>
    <w:rsid w:val="006C0679"/>
    <w:rsid w:val="006D0752"/>
    <w:rsid w:val="0070302E"/>
    <w:rsid w:val="00704973"/>
    <w:rsid w:val="007310D2"/>
    <w:rsid w:val="00731D8C"/>
    <w:rsid w:val="0077118F"/>
    <w:rsid w:val="007A40CB"/>
    <w:rsid w:val="00835BC0"/>
    <w:rsid w:val="00852C18"/>
    <w:rsid w:val="008A2B05"/>
    <w:rsid w:val="008E4DBE"/>
    <w:rsid w:val="008E4EB3"/>
    <w:rsid w:val="008E73F5"/>
    <w:rsid w:val="0093345D"/>
    <w:rsid w:val="0093699B"/>
    <w:rsid w:val="009A55D8"/>
    <w:rsid w:val="009C720F"/>
    <w:rsid w:val="009D2B02"/>
    <w:rsid w:val="009F4DBD"/>
    <w:rsid w:val="009F7845"/>
    <w:rsid w:val="00A868A2"/>
    <w:rsid w:val="00A92218"/>
    <w:rsid w:val="00AB5686"/>
    <w:rsid w:val="00AB5960"/>
    <w:rsid w:val="00B20300"/>
    <w:rsid w:val="00B34EEF"/>
    <w:rsid w:val="00B52318"/>
    <w:rsid w:val="00B95030"/>
    <w:rsid w:val="00BA4AF1"/>
    <w:rsid w:val="00C54115"/>
    <w:rsid w:val="00C6653F"/>
    <w:rsid w:val="00C718A8"/>
    <w:rsid w:val="00CC5590"/>
    <w:rsid w:val="00CF329E"/>
    <w:rsid w:val="00D008DC"/>
    <w:rsid w:val="00D46CE3"/>
    <w:rsid w:val="00E745DE"/>
    <w:rsid w:val="00E778B6"/>
    <w:rsid w:val="00E861A9"/>
    <w:rsid w:val="00EC0EBA"/>
    <w:rsid w:val="00EF35CD"/>
    <w:rsid w:val="00EF45D5"/>
    <w:rsid w:val="00EF793B"/>
    <w:rsid w:val="00F21215"/>
    <w:rsid w:val="00F56048"/>
    <w:rsid w:val="00FF3D13"/>
    <w:rsid w:val="62C89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C54E"/>
  <w15:chartTrackingRefBased/>
  <w15:docId w15:val="{C7C8E015-A061-4CF1-896C-AB675F7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AA9"/>
    <w:pPr>
      <w:spacing w:after="0" w:line="240" w:lineRule="auto"/>
    </w:pPr>
    <w:rPr>
      <w:rFonts w:ascii="Times" w:eastAsia="Times New Roman" w:hAnsi="Times" w:cs="Times"/>
      <w:sz w:val="24"/>
      <w:szCs w:val="24"/>
      <w:lang w:val="fr-FR" w:eastAsia="fr-FR"/>
    </w:rPr>
  </w:style>
  <w:style w:type="paragraph" w:styleId="Heading2">
    <w:name w:val="heading 2"/>
    <w:basedOn w:val="Normal"/>
    <w:next w:val="Normal"/>
    <w:link w:val="Heading2Char"/>
    <w:qFormat/>
    <w:rsid w:val="006D0752"/>
    <w:pPr>
      <w:keepNext/>
      <w:numPr>
        <w:ilvl w:val="1"/>
        <w:numId w:val="5"/>
      </w:numPr>
      <w:spacing w:before="480" w:after="240"/>
      <w:outlineLvl w:val="1"/>
    </w:pPr>
    <w:rPr>
      <w:rFonts w:ascii="Georgia" w:hAnsi="Georgia" w:cs="Times New Roman"/>
      <w:b/>
      <w:bCs/>
      <w:sz w:val="2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7A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7AA9"/>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187AA9"/>
    <w:rPr>
      <w:color w:val="808080"/>
    </w:rPr>
  </w:style>
  <w:style w:type="paragraph" w:styleId="ListParagraph">
    <w:name w:val="List Paragraph"/>
    <w:basedOn w:val="Normal"/>
    <w:uiPriority w:val="34"/>
    <w:qFormat/>
    <w:rsid w:val="009F4DBD"/>
    <w:pPr>
      <w:ind w:left="720"/>
      <w:contextualSpacing/>
    </w:pPr>
  </w:style>
  <w:style w:type="paragraph" w:styleId="BodyText">
    <w:name w:val="Body Text"/>
    <w:basedOn w:val="Normal"/>
    <w:link w:val="BodyTextChar"/>
    <w:rsid w:val="00EF793B"/>
    <w:pPr>
      <w:jc w:val="both"/>
    </w:pPr>
    <w:rPr>
      <w:rFonts w:ascii="Gill Sans" w:hAnsi="Gill Sans" w:cs="Times New Roman"/>
      <w:sz w:val="22"/>
      <w:szCs w:val="20"/>
      <w:lang w:val="en-US" w:eastAsia="en-US"/>
    </w:rPr>
  </w:style>
  <w:style w:type="character" w:customStyle="1" w:styleId="BodyTextChar">
    <w:name w:val="Body Text Char"/>
    <w:basedOn w:val="DefaultParagraphFont"/>
    <w:link w:val="BodyText"/>
    <w:rsid w:val="00EF793B"/>
    <w:rPr>
      <w:rFonts w:ascii="Gill Sans" w:eastAsia="Times New Roman" w:hAnsi="Gill Sans" w:cs="Times New Roman"/>
      <w:szCs w:val="20"/>
    </w:rPr>
  </w:style>
  <w:style w:type="paragraph" w:styleId="BalloonText">
    <w:name w:val="Balloon Text"/>
    <w:basedOn w:val="Normal"/>
    <w:link w:val="BalloonTextChar"/>
    <w:uiPriority w:val="99"/>
    <w:semiHidden/>
    <w:unhideWhenUsed/>
    <w:rsid w:val="004F1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D19"/>
    <w:rPr>
      <w:rFonts w:ascii="Segoe UI" w:eastAsia="Times New Roman" w:hAnsi="Segoe UI" w:cs="Segoe UI"/>
      <w:sz w:val="18"/>
      <w:szCs w:val="18"/>
      <w:lang w:val="fr-FR" w:eastAsia="fr-FR"/>
    </w:rPr>
  </w:style>
  <w:style w:type="character" w:customStyle="1" w:styleId="Heading2Char">
    <w:name w:val="Heading 2 Char"/>
    <w:basedOn w:val="DefaultParagraphFont"/>
    <w:link w:val="Heading2"/>
    <w:rsid w:val="006D0752"/>
    <w:rPr>
      <w:rFonts w:ascii="Georgia" w:eastAsia="Times New Roman" w:hAnsi="Georgia" w:cs="Times New Roman"/>
      <w:b/>
      <w:bCs/>
      <w:sz w:val="28"/>
      <w:szCs w:val="20"/>
      <w:u w:val="single"/>
      <w:lang w:val="fr-FR"/>
    </w:rPr>
  </w:style>
  <w:style w:type="table" w:customStyle="1" w:styleId="TableGrid0">
    <w:name w:val="TableGrid"/>
    <w:rsid w:val="00CC5590"/>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F42E9F5C4F284D846264A77FDA8DF2" ma:contentTypeVersion="12" ma:contentTypeDescription="Create a new document." ma:contentTypeScope="" ma:versionID="b243660800f7e885fe57a0841bbc10a8">
  <xsd:schema xmlns:xsd="http://www.w3.org/2001/XMLSchema" xmlns:xs="http://www.w3.org/2001/XMLSchema" xmlns:p="http://schemas.microsoft.com/office/2006/metadata/properties" xmlns:ns3="71efcb41-58dc-4f4a-8d48-c1b305a68c7b" xmlns:ns4="08d08ebf-52ea-46de-8e2f-7b125fe0f9d9" targetNamespace="http://schemas.microsoft.com/office/2006/metadata/properties" ma:root="true" ma:fieldsID="854a48458c47e1c0220e87fb6494472d" ns3:_="" ns4:_="">
    <xsd:import namespace="71efcb41-58dc-4f4a-8d48-c1b305a68c7b"/>
    <xsd:import namespace="08d08ebf-52ea-46de-8e2f-7b125fe0f9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fcb41-58dc-4f4a-8d48-c1b305a68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08ebf-52ea-46de-8e2f-7b125fe0f9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8F9AF-D61E-47F3-8430-732C6A5C34CE}">
  <ds:schemaRefs>
    <ds:schemaRef ds:uri="http://schemas.microsoft.com/sharepoint/v3/contenttype/forms"/>
  </ds:schemaRefs>
</ds:datastoreItem>
</file>

<file path=customXml/itemProps2.xml><?xml version="1.0" encoding="utf-8"?>
<ds:datastoreItem xmlns:ds="http://schemas.openxmlformats.org/officeDocument/2006/customXml" ds:itemID="{491B481B-38DC-4C3E-B412-CD865B0B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fcb41-58dc-4f4a-8d48-c1b305a68c7b"/>
    <ds:schemaRef ds:uri="08d08ebf-52ea-46de-8e2f-7b125fe0f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8EE7AB-A9DA-4129-8B8E-73B2941DC63B}">
  <ds:schemaRefs>
    <ds:schemaRef ds:uri="http://schemas.microsoft.com/office/2006/documentManagement/types"/>
    <ds:schemaRef ds:uri="71efcb41-58dc-4f4a-8d48-c1b305a68c7b"/>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08d08ebf-52ea-46de-8e2f-7b125fe0f9d9"/>
    <ds:schemaRef ds:uri="http://www.w3.org/XML/1998/namespace"/>
    <ds:schemaRef ds:uri="http://purl.org/dc/dcmitype/"/>
  </ds:schemaRefs>
</ds:datastoreItem>
</file>

<file path=customXml/itemProps4.xml><?xml version="1.0" encoding="utf-8"?>
<ds:datastoreItem xmlns:ds="http://schemas.openxmlformats.org/officeDocument/2006/customXml" ds:itemID="{1F2801E9-2865-41A2-9C64-07F7FA03D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971</Words>
  <Characters>8557</Characters>
  <Application>Microsoft Office Word</Application>
  <DocSecurity>0</DocSecurity>
  <Lines>611</Lines>
  <Paragraphs>366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Formulaire de Déclaration d’Origine de Biens</vt:lpstr>
      <vt:lpstr>    Formulaire de CV Suggéré</vt:lpstr>
    </vt:vector>
  </TitlesOfParts>
  <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Bangaly Sylla</dc:creator>
  <cp:keywords/>
  <dc:description/>
  <cp:lastModifiedBy>John Liss Corelus</cp:lastModifiedBy>
  <cp:revision>4</cp:revision>
  <dcterms:created xsi:type="dcterms:W3CDTF">2020-05-15T15:37:00Z</dcterms:created>
  <dcterms:modified xsi:type="dcterms:W3CDTF">2020-06-01T17:55:00Z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0x01010085F42E9F5C4F284D846264A77FDA8DF2</vt:lpwstr>
  </property>
</Properties>
</file>